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D91D9CC" w14:textId="391A00AC" w:rsidR="0040014A" w:rsidRDefault="00967F8B">
      <w:pPr>
        <w:sectPr w:rsidR="0040014A" w:rsidSect="00833661">
          <w:pgSz w:w="15840" w:h="12240" w:orient="landscape"/>
          <w:pgMar w:top="1800" w:right="1440" w:bottom="1800" w:left="1440" w:header="720" w:footer="720" w:gutter="0"/>
          <w:cols w:space="720"/>
          <w:docGrid w:linePitch="360"/>
        </w:sectPr>
      </w:pPr>
      <w:r>
        <w:rPr>
          <w:noProof/>
          <w:szCs w:val="20"/>
        </w:rPr>
        <mc:AlternateContent>
          <mc:Choice Requires="wps">
            <w:drawing>
              <wp:anchor distT="0" distB="0" distL="114300" distR="114300" simplePos="0" relativeHeight="251656704" behindDoc="0" locked="0" layoutInCell="1" allowOverlap="1" wp14:anchorId="377272BB" wp14:editId="28C8DE75">
                <wp:simplePos x="0" y="0"/>
                <wp:positionH relativeFrom="column">
                  <wp:posOffset>4318000</wp:posOffset>
                </wp:positionH>
                <wp:positionV relativeFrom="paragraph">
                  <wp:posOffset>2961640</wp:posOffset>
                </wp:positionV>
                <wp:extent cx="4524375" cy="3302000"/>
                <wp:effectExtent l="0" t="0" r="22225" b="25400"/>
                <wp:wrapTight wrapText="bothSides">
                  <wp:wrapPolygon edited="0">
                    <wp:start x="0" y="0"/>
                    <wp:lineTo x="0" y="21600"/>
                    <wp:lineTo x="21585" y="21600"/>
                    <wp:lineTo x="21585" y="0"/>
                    <wp:lineTo x="0" y="0"/>
                  </wp:wrapPolygon>
                </wp:wrapTight>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4375" cy="3302000"/>
                        </a:xfrm>
                        <a:prstGeom prst="rect">
                          <a:avLst/>
                        </a:prstGeom>
                        <a:solidFill>
                          <a:srgbClr val="FFFFFF"/>
                        </a:solidFill>
                        <a:ln w="9525">
                          <a:solidFill>
                            <a:srgbClr val="000000"/>
                          </a:solidFill>
                          <a:miter lim="800000"/>
                          <a:headEnd/>
                          <a:tailEnd/>
                        </a:ln>
                      </wps:spPr>
                      <wps:txbx>
                        <w:txbxContent>
                          <w:p w14:paraId="0AD50FFF" w14:textId="605C0D33" w:rsidR="00530CCC" w:rsidRDefault="00530CCC" w:rsidP="00714DB1">
                            <w:pPr>
                              <w:widowControl/>
                              <w:suppressAutoHyphens w:val="0"/>
                              <w:ind w:left="360"/>
                              <w:jc w:val="center"/>
                              <w:rPr>
                                <w:rFonts w:ascii="Comic Sans MS" w:hAnsi="Comic Sans MS"/>
                              </w:rPr>
                            </w:pPr>
                            <w:r>
                              <w:rPr>
                                <w:rFonts w:ascii="Comic Sans MS" w:hAnsi="Comic Sans MS"/>
                              </w:rPr>
                              <w:t>‘Switch Off and Save’</w:t>
                            </w:r>
                          </w:p>
                          <w:p w14:paraId="4673515E" w14:textId="77777777" w:rsidR="00530CCC" w:rsidRDefault="00530CCC" w:rsidP="00714DB1">
                            <w:pPr>
                              <w:widowControl/>
                              <w:suppressAutoHyphens w:val="0"/>
                              <w:ind w:left="360"/>
                              <w:jc w:val="center"/>
                              <w:rPr>
                                <w:rFonts w:ascii="Comic Sans MS" w:hAnsi="Comic Sans MS"/>
                              </w:rPr>
                            </w:pPr>
                          </w:p>
                          <w:p w14:paraId="0620D5F5" w14:textId="48AEECAD" w:rsidR="00530CCC" w:rsidRDefault="00530CCC" w:rsidP="00530CCC">
                            <w:pPr>
                              <w:widowControl/>
                              <w:suppressAutoHyphens w:val="0"/>
                              <w:ind w:left="360"/>
                              <w:rPr>
                                <w:rFonts w:ascii="Comic Sans MS" w:hAnsi="Comic Sans MS"/>
                              </w:rPr>
                            </w:pPr>
                            <w:r>
                              <w:rPr>
                                <w:rFonts w:ascii="Comic Sans MS" w:hAnsi="Comic Sans MS"/>
                              </w:rPr>
                              <w:t>With our work on statistics this term you are challenged to gather data to allow you to draw a time series graph.</w:t>
                            </w:r>
                          </w:p>
                          <w:p w14:paraId="34BCC3C3" w14:textId="295F2E1A" w:rsidR="00530CCC" w:rsidRDefault="00B67BAF" w:rsidP="00530CCC">
                            <w:pPr>
                              <w:widowControl/>
                              <w:suppressAutoHyphens w:val="0"/>
                              <w:ind w:left="360"/>
                              <w:rPr>
                                <w:rFonts w:ascii="Comic Sans MS" w:hAnsi="Comic Sans MS"/>
                              </w:rPr>
                            </w:pPr>
                            <w:r>
                              <w:rPr>
                                <w:rFonts w:ascii="Comic Sans MS" w:hAnsi="Comic Sans MS"/>
                              </w:rPr>
                              <w:t>Starting on Satur</w:t>
                            </w:r>
                            <w:r w:rsidR="00530CCC">
                              <w:rPr>
                                <w:rFonts w:ascii="Comic Sans MS" w:hAnsi="Comic Sans MS"/>
                              </w:rPr>
                              <w:t>day, if possible, record the number of minutes/hours that one electrical item in your home is in use.</w:t>
                            </w:r>
                          </w:p>
                          <w:p w14:paraId="3D0A9E62" w14:textId="0BA6111A" w:rsidR="00530CCC" w:rsidRDefault="00530CCC" w:rsidP="00530CCC">
                            <w:pPr>
                              <w:widowControl/>
                              <w:suppressAutoHyphens w:val="0"/>
                              <w:ind w:left="360"/>
                              <w:rPr>
                                <w:rFonts w:ascii="Comic Sans MS" w:hAnsi="Comic Sans MS"/>
                              </w:rPr>
                            </w:pPr>
                            <w:r>
                              <w:rPr>
                                <w:rFonts w:ascii="Comic Sans MS" w:hAnsi="Comic Sans MS"/>
                              </w:rPr>
                              <w:t xml:space="preserve">Example: </w:t>
                            </w:r>
                            <w:r w:rsidR="00B67BAF">
                              <w:rPr>
                                <w:rFonts w:ascii="Comic Sans MS" w:hAnsi="Comic Sans MS"/>
                              </w:rPr>
                              <w:t>Washing machine</w:t>
                            </w:r>
                            <w:r>
                              <w:rPr>
                                <w:rFonts w:ascii="Comic Sans MS" w:hAnsi="Comic Sans MS"/>
                              </w:rPr>
                              <w:t xml:space="preserve"> –</w:t>
                            </w:r>
                            <w:r w:rsidR="00B67BAF">
                              <w:rPr>
                                <w:rFonts w:ascii="Comic Sans MS" w:hAnsi="Comic Sans MS"/>
                              </w:rPr>
                              <w:t xml:space="preserve"> Sunday not used, </w:t>
                            </w:r>
                            <w:proofErr w:type="gramStart"/>
                            <w:r w:rsidR="00B67BAF">
                              <w:rPr>
                                <w:rFonts w:ascii="Comic Sans MS" w:hAnsi="Comic Sans MS"/>
                              </w:rPr>
                              <w:t>Saturday  45</w:t>
                            </w:r>
                            <w:proofErr w:type="gramEnd"/>
                            <w:r w:rsidR="00B67BAF">
                              <w:rPr>
                                <w:rFonts w:ascii="Comic Sans MS" w:hAnsi="Comic Sans MS"/>
                              </w:rPr>
                              <w:t xml:space="preserve"> </w:t>
                            </w:r>
                            <w:proofErr w:type="spellStart"/>
                            <w:r w:rsidR="00B67BAF">
                              <w:rPr>
                                <w:rFonts w:ascii="Comic Sans MS" w:hAnsi="Comic Sans MS"/>
                              </w:rPr>
                              <w:t>mins</w:t>
                            </w:r>
                            <w:proofErr w:type="spellEnd"/>
                            <w:r w:rsidR="00B67BAF">
                              <w:rPr>
                                <w:rFonts w:ascii="Comic Sans MS" w:hAnsi="Comic Sans MS"/>
                              </w:rPr>
                              <w:t xml:space="preserve">, Monday 90 </w:t>
                            </w:r>
                            <w:proofErr w:type="spellStart"/>
                            <w:r w:rsidR="00B67BAF">
                              <w:rPr>
                                <w:rFonts w:ascii="Comic Sans MS" w:hAnsi="Comic Sans MS"/>
                              </w:rPr>
                              <w:t>mins</w:t>
                            </w:r>
                            <w:proofErr w:type="spellEnd"/>
                            <w:r w:rsidR="00B67BAF">
                              <w:rPr>
                                <w:rFonts w:ascii="Comic Sans MS" w:hAnsi="Comic Sans MS"/>
                              </w:rPr>
                              <w:t xml:space="preserve">, Tuesday 30 </w:t>
                            </w:r>
                            <w:proofErr w:type="spellStart"/>
                            <w:r w:rsidR="00B67BAF">
                              <w:rPr>
                                <w:rFonts w:ascii="Comic Sans MS" w:hAnsi="Comic Sans MS"/>
                              </w:rPr>
                              <w:t>mins</w:t>
                            </w:r>
                            <w:proofErr w:type="spellEnd"/>
                            <w:r w:rsidR="00B67BAF">
                              <w:rPr>
                                <w:rFonts w:ascii="Comic Sans MS" w:hAnsi="Comic Sans MS"/>
                              </w:rPr>
                              <w:t xml:space="preserve">, Wednesday not used, Thurs 90 </w:t>
                            </w:r>
                            <w:proofErr w:type="spellStart"/>
                            <w:r w:rsidR="00B67BAF">
                              <w:rPr>
                                <w:rFonts w:ascii="Comic Sans MS" w:hAnsi="Comic Sans MS"/>
                              </w:rPr>
                              <w:t>mins</w:t>
                            </w:r>
                            <w:proofErr w:type="spellEnd"/>
                            <w:r w:rsidR="00B67BAF">
                              <w:rPr>
                                <w:rFonts w:ascii="Comic Sans MS" w:hAnsi="Comic Sans MS"/>
                              </w:rPr>
                              <w:t xml:space="preserve">, Friday 60 </w:t>
                            </w:r>
                            <w:proofErr w:type="spellStart"/>
                            <w:r w:rsidR="00B67BAF">
                              <w:rPr>
                                <w:rFonts w:ascii="Comic Sans MS" w:hAnsi="Comic Sans MS"/>
                              </w:rPr>
                              <w:t>mins</w:t>
                            </w:r>
                            <w:proofErr w:type="spellEnd"/>
                            <w:r w:rsidR="00B67BAF">
                              <w:rPr>
                                <w:rFonts w:ascii="Comic Sans MS" w:hAnsi="Comic Sans MS"/>
                              </w:rPr>
                              <w:t>.</w:t>
                            </w:r>
                          </w:p>
                          <w:p w14:paraId="77622804" w14:textId="77777777" w:rsidR="00B67BAF" w:rsidRDefault="00B67BAF" w:rsidP="00530CCC">
                            <w:pPr>
                              <w:widowControl/>
                              <w:suppressAutoHyphens w:val="0"/>
                              <w:ind w:left="360"/>
                              <w:rPr>
                                <w:rFonts w:ascii="Comic Sans MS" w:hAnsi="Comic Sans MS"/>
                              </w:rPr>
                            </w:pPr>
                          </w:p>
                          <w:p w14:paraId="7CEAB86E" w14:textId="53B257AF" w:rsidR="00B67BAF" w:rsidRDefault="00B67BAF" w:rsidP="00530CCC">
                            <w:pPr>
                              <w:widowControl/>
                              <w:suppressAutoHyphens w:val="0"/>
                              <w:ind w:left="360"/>
                              <w:rPr>
                                <w:rFonts w:ascii="Comic Sans MS" w:hAnsi="Comic Sans MS"/>
                              </w:rPr>
                            </w:pPr>
                            <w:r>
                              <w:rPr>
                                <w:rFonts w:ascii="Comic Sans MS" w:hAnsi="Comic Sans MS"/>
                              </w:rPr>
                              <w:t>If you are not sure how to draw a time series graph we will look at this on Monday.</w:t>
                            </w:r>
                            <w:bookmarkStart w:id="0" w:name="_GoBack"/>
                            <w:bookmarkEnd w:id="0"/>
                          </w:p>
                          <w:p w14:paraId="6A5F3EAA" w14:textId="0EE0E6FB" w:rsidR="00530CCC" w:rsidRDefault="00530CCC" w:rsidP="008A53F7">
                            <w:pPr>
                              <w:widowControl/>
                              <w:suppressAutoHyphens w:val="0"/>
                              <w:ind w:left="360"/>
                              <w:rPr>
                                <w:rFonts w:ascii="Comic Sans MS" w:hAnsi="Comic Sans MS"/>
                              </w:rPr>
                            </w:pPr>
                            <w:r>
                              <w:rPr>
                                <w:rFonts w:ascii="Comic Sans MS" w:hAnsi="Comic Sans MS"/>
                              </w:rPr>
                              <w:t xml:space="preserve"> </w:t>
                            </w:r>
                          </w:p>
                          <w:p w14:paraId="5012F560" w14:textId="03A13292" w:rsidR="00530CCC" w:rsidRDefault="00530CCC" w:rsidP="00714DB1">
                            <w:pPr>
                              <w:widowControl/>
                              <w:suppressAutoHyphens w:val="0"/>
                              <w:ind w:left="142"/>
                              <w:rPr>
                                <w:rFonts w:ascii="Comic Sans MS" w:hAnsi="Comic Sans MS"/>
                                <w:sz w:val="20"/>
                                <w:szCs w:val="20"/>
                              </w:rPr>
                            </w:pPr>
                            <w:r>
                              <w:rPr>
                                <w:rFonts w:ascii="Comic Sans MS" w:hAnsi="Comic Sans MS" w:cs="Arial"/>
                                <w:color w:val="262626"/>
                                <w:sz w:val="20"/>
                                <w:szCs w:val="20"/>
                              </w:rPr>
                              <w:t xml:space="preserve"> </w:t>
                            </w:r>
                          </w:p>
                          <w:p w14:paraId="30E8195D" w14:textId="77777777" w:rsidR="00530CCC" w:rsidRPr="00A34EA8" w:rsidRDefault="00530CCC" w:rsidP="00714DB1">
                            <w:pPr>
                              <w:widowControl/>
                              <w:suppressAutoHyphens w:val="0"/>
                              <w:ind w:left="142"/>
                              <w:rPr>
                                <w:rFonts w:ascii="Comic Sans MS" w:hAnsi="Comic Sans MS"/>
                                <w:sz w:val="20"/>
                                <w:szCs w:val="20"/>
                              </w:rPr>
                            </w:pPr>
                          </w:p>
                          <w:p w14:paraId="79D9377C" w14:textId="77777777" w:rsidR="00530CCC" w:rsidRPr="00A34EA8" w:rsidRDefault="00530CCC" w:rsidP="00714DB1">
                            <w:pPr>
                              <w:widowControl/>
                              <w:suppressAutoHyphens w:val="0"/>
                              <w:ind w:left="142"/>
                              <w:rPr>
                                <w:rFonts w:ascii="Comic Sans MS" w:hAnsi="Comic Sans MS"/>
                                <w:sz w:val="20"/>
                                <w:szCs w:val="20"/>
                              </w:rPr>
                            </w:pPr>
                          </w:p>
                          <w:p w14:paraId="09F92F2E" w14:textId="77777777" w:rsidR="00530CCC" w:rsidRDefault="00530CCC" w:rsidP="00714DB1">
                            <w:pPr>
                              <w:widowControl/>
                              <w:suppressAutoHyphens w:val="0"/>
                              <w:ind w:left="142"/>
                              <w:rPr>
                                <w:rFonts w:ascii="Comic Sans MS" w:hAnsi="Comic Sans MS"/>
                              </w:rPr>
                            </w:pPr>
                          </w:p>
                          <w:p w14:paraId="53DCDF86" w14:textId="16273998" w:rsidR="00530CCC" w:rsidRPr="00714DB1" w:rsidRDefault="00530CCC" w:rsidP="00714DB1">
                            <w:pPr>
                              <w:widowControl/>
                              <w:suppressAutoHyphens w:val="0"/>
                              <w:ind w:left="142"/>
                              <w:rPr>
                                <w:rFonts w:ascii="Comic Sans MS" w:hAnsi="Comic Sans MS"/>
                              </w:rPr>
                            </w:pPr>
                            <w:r>
                              <w:rPr>
                                <w:rFonts w:ascii="Comic Sans MS" w:hAnsi="Comic Sans MS"/>
                              </w:rPr>
                              <w:t xml:space="preserve">    </w:t>
                            </w:r>
                          </w:p>
                          <w:p w14:paraId="7C0B27C4" w14:textId="1C3B7ACA" w:rsidR="00530CCC" w:rsidRDefault="00530CCC" w:rsidP="00A121B2">
                            <w:pPr>
                              <w:widowControl/>
                              <w:suppressAutoHyphens w:val="0"/>
                              <w:ind w:left="360"/>
                              <w:jc w:val="center"/>
                              <w:rPr>
                                <w:rFonts w:ascii="Comic Sans MS" w:hAnsi="Comic Sans MS"/>
                                <w:sz w:val="28"/>
                              </w:rPr>
                            </w:pPr>
                            <w:r>
                              <w:rPr>
                                <w:rFonts w:ascii="Comic Sans MS" w:hAnsi="Comic Sans MS"/>
                                <w:sz w:val="28"/>
                              </w:rPr>
                              <w:t xml:space="preserve"> </w:t>
                            </w:r>
                          </w:p>
                          <w:p w14:paraId="1D203E10" w14:textId="77777777" w:rsidR="00530CCC" w:rsidRDefault="00530CCC" w:rsidP="00833661">
                            <w:pPr>
                              <w:widowControl/>
                              <w:suppressAutoHyphens w:val="0"/>
                              <w:ind w:left="360"/>
                              <w:rPr>
                                <w:rFonts w:ascii="Comic Sans MS" w:hAnsi="Comic Sans MS"/>
                                <w:sz w:val="28"/>
                              </w:rPr>
                            </w:pPr>
                          </w:p>
                          <w:p w14:paraId="688B6EE7" w14:textId="29EDDE24" w:rsidR="00530CCC" w:rsidRDefault="00530CCC" w:rsidP="0040014A">
                            <w:pPr>
                              <w:rPr>
                                <w:rFonts w:ascii="Comic Sans MS" w:hAnsi="Comic Sans MS"/>
                                <w:sz w:val="28"/>
                              </w:rPr>
                            </w:pPr>
                            <w:r>
                              <w:rPr>
                                <w:rFonts w:ascii="Comic Sans MS" w:hAnsi="Comic Sans MS"/>
                                <w:sz w:val="28"/>
                              </w:rPr>
                              <w:t xml:space="preserve"> </w:t>
                            </w:r>
                          </w:p>
                          <w:p w14:paraId="64595177" w14:textId="77777777" w:rsidR="00530CCC" w:rsidRDefault="00530CCC" w:rsidP="0040014A">
                            <w:pPr>
                              <w:rPr>
                                <w:rFonts w:ascii="Comic Sans MS" w:hAnsi="Comic Sans MS"/>
                                <w:sz w:val="28"/>
                              </w:rPr>
                            </w:pPr>
                          </w:p>
                          <w:p w14:paraId="6C093E1B" w14:textId="0711FA86" w:rsidR="00530CCC" w:rsidRPr="00E67B8B" w:rsidRDefault="00530CCC" w:rsidP="0040014A">
                            <w:pPr>
                              <w:rPr>
                                <w:rFonts w:ascii="Comic Sans MS" w:hAnsi="Comic Sans MS"/>
                                <w:sz w:val="20"/>
                                <w:szCs w:val="20"/>
                              </w:rPr>
                            </w:pPr>
                            <w:r>
                              <w:rPr>
                                <w:rFonts w:ascii="Comic Sans MS" w:hAnsi="Comic Sans MS"/>
                                <w:sz w:val="20"/>
                                <w:szCs w:val="20"/>
                              </w:rPr>
                              <w:t xml:space="preserve"> </w:t>
                            </w:r>
                          </w:p>
                          <w:p w14:paraId="7DE4F305" w14:textId="77777777" w:rsidR="00530CCC" w:rsidRDefault="00530CCC" w:rsidP="0040014A">
                            <w:pPr>
                              <w:rPr>
                                <w:rFonts w:ascii="Comic Sans MS" w:hAnsi="Comic Sans MS"/>
                                <w:sz w:val="28"/>
                              </w:rPr>
                            </w:pPr>
                          </w:p>
                          <w:p w14:paraId="2EC942F8" w14:textId="482A6FEE" w:rsidR="00530CCC" w:rsidRPr="00A727D0" w:rsidRDefault="00530CCC" w:rsidP="0040014A">
                            <w:pPr>
                              <w:rPr>
                                <w:rFonts w:ascii="Comic Sans MS" w:hAnsi="Comic Sans MS"/>
                              </w:rPr>
                            </w:pPr>
                            <w:r w:rsidRPr="00EA6E5B">
                              <w:rPr>
                                <w:rFonts w:ascii="Comic Sans MS" w:hAnsi="Comic Sans MS"/>
                              </w:rPr>
                              <w:t xml:space="preserve"> </w:t>
                            </w:r>
                          </w:p>
                          <w:p w14:paraId="7A1AE115" w14:textId="77777777" w:rsidR="00530CCC" w:rsidRPr="006F1850" w:rsidRDefault="00530CCC" w:rsidP="0040014A">
                            <w:pPr>
                              <w:widowControl/>
                              <w:suppressAutoHyphens w:val="0"/>
                              <w:rPr>
                                <w:rFonts w:ascii="Comic Sans MS" w:hAnsi="Comic Sans MS"/>
                                <w:sz w:val="28"/>
                              </w:rPr>
                            </w:pPr>
                          </w:p>
                          <w:p w14:paraId="7439DD49" w14:textId="77777777" w:rsidR="00530CCC" w:rsidRPr="00EA6E5B" w:rsidRDefault="00530CCC" w:rsidP="0040014A">
                            <w:pPr>
                              <w:ind w:firstLine="720"/>
                              <w:jc w:val="center"/>
                              <w:rPr>
                                <w:rFonts w:ascii="Comic Sans MS" w:hAnsi="Comic Sans MS"/>
                                <w:u w:val="single"/>
                              </w:rPr>
                            </w:pPr>
                          </w:p>
                          <w:p w14:paraId="6AEB20B2" w14:textId="77777777" w:rsidR="00530CCC" w:rsidRPr="00EA6E5B" w:rsidRDefault="00530CCC" w:rsidP="0040014A">
                            <w:pPr>
                              <w:ind w:firstLine="720"/>
                              <w:jc w:val="center"/>
                              <w:rPr>
                                <w:rFonts w:ascii="Comic Sans MS" w:hAnsi="Comic Sans MS"/>
                                <w:u w:val="single"/>
                              </w:rPr>
                            </w:pPr>
                          </w:p>
                          <w:p w14:paraId="59522B26" w14:textId="77777777" w:rsidR="00530CCC" w:rsidRPr="00EA6E5B" w:rsidRDefault="00530CCC" w:rsidP="0040014A">
                            <w:pPr>
                              <w:ind w:firstLine="284"/>
                              <w:rPr>
                                <w:rFonts w:ascii="Comic Sans MS" w:hAnsi="Comic Sans MS"/>
                              </w:rPr>
                            </w:pPr>
                            <w:r w:rsidRPr="00EA6E5B">
                              <w:rPr>
                                <w:rFonts w:ascii="Comic Sans MS" w:hAnsi="Comic Sans MS"/>
                              </w:rPr>
                              <w:t xml:space="preserve"> </w:t>
                            </w:r>
                          </w:p>
                          <w:p w14:paraId="404E2C98" w14:textId="77777777" w:rsidR="00530CCC" w:rsidRPr="00C56093" w:rsidRDefault="00530CCC" w:rsidP="0040014A">
                            <w:pPr>
                              <w:ind w:firstLine="284"/>
                              <w:rPr>
                                <w:rFonts w:ascii="Comic Sans MS" w:hAnsi="Comic Sans MS"/>
                              </w:rPr>
                            </w:pPr>
                          </w:p>
                          <w:p w14:paraId="12118A41" w14:textId="77777777" w:rsidR="00530CCC" w:rsidRPr="00EA6E5B" w:rsidRDefault="00530CCC" w:rsidP="0040014A">
                            <w:pPr>
                              <w:ind w:firstLine="720"/>
                              <w:jc w:val="center"/>
                              <w:rPr>
                                <w:rFonts w:ascii="Comic Sans MS" w:hAnsi="Comic Sans MS"/>
                                <w:u w:val="single"/>
                              </w:rPr>
                            </w:pPr>
                          </w:p>
                          <w:p w14:paraId="45F19A95" w14:textId="77777777" w:rsidR="00530CCC" w:rsidRPr="00EA6E5B" w:rsidRDefault="00530CCC" w:rsidP="0040014A">
                            <w:pPr>
                              <w:ind w:firstLine="720"/>
                              <w:jc w:val="center"/>
                              <w:rPr>
                                <w:rFonts w:ascii="Comic Sans MS" w:hAnsi="Comic Sans MS"/>
                              </w:rPr>
                            </w:pPr>
                          </w:p>
                          <w:p w14:paraId="60C41E18" w14:textId="77777777" w:rsidR="00530CCC" w:rsidRPr="00EA6E5B" w:rsidRDefault="00530CCC" w:rsidP="0040014A">
                            <w:pPr>
                              <w:ind w:firstLine="720"/>
                              <w:jc w:val="center"/>
                              <w:rPr>
                                <w:rFonts w:ascii="Comic Sans MS" w:hAnsi="Comic Sans MS"/>
                                <w:sz w:val="28"/>
                                <w:u w:val="single"/>
                              </w:rPr>
                            </w:pPr>
                          </w:p>
                          <w:p w14:paraId="5EC361FF" w14:textId="77777777" w:rsidR="00530CCC" w:rsidRPr="00EA6E5B" w:rsidRDefault="00530CCC" w:rsidP="0040014A">
                            <w:pPr>
                              <w:rPr>
                                <w:rFonts w:ascii="Comic Sans MS" w:hAnsi="Comic Sans MS"/>
                              </w:rPr>
                            </w:pPr>
                          </w:p>
                          <w:p w14:paraId="08936754" w14:textId="77777777" w:rsidR="00530CCC" w:rsidRPr="00F440A1" w:rsidRDefault="00530CCC" w:rsidP="0040014A">
                            <w:pPr>
                              <w:rPr>
                                <w:rFonts w:ascii="Comic Sans MS" w:hAnsi="Comic Sans MS"/>
                                <w:sz w:val="28"/>
                              </w:rPr>
                            </w:pPr>
                            <w:r w:rsidRPr="00F440A1">
                              <w:rPr>
                                <w:rFonts w:ascii="Comic Sans MS" w:hAnsi="Comic Sans MS"/>
                                <w:sz w:val="28"/>
                              </w:rPr>
                              <w:t xml:space="preserve"> </w:t>
                            </w:r>
                          </w:p>
                          <w:p w14:paraId="19EFC661" w14:textId="77777777" w:rsidR="00530CCC" w:rsidRPr="00F20402" w:rsidRDefault="00530CCC" w:rsidP="0040014A">
                            <w:pPr>
                              <w:rPr>
                                <w:rFonts w:ascii="Comic Sans MS" w:hAnsi="Comic Sans MS"/>
                                <w:i/>
                              </w:rPr>
                            </w:pPr>
                            <w:r w:rsidRPr="00CB0330">
                              <w:rPr>
                                <w:rFonts w:ascii="Comic Sans MS" w:hAnsi="Comic Sans MS"/>
                                <w:i/>
                              </w:rPr>
                              <w:t xml:space="preserve"> </w:t>
                            </w:r>
                          </w:p>
                          <w:p w14:paraId="1E9A27F2" w14:textId="77777777" w:rsidR="00530CCC" w:rsidRPr="00CB0330" w:rsidRDefault="00530CCC" w:rsidP="0040014A">
                            <w:pPr>
                              <w:rPr>
                                <w:rFonts w:ascii="Comic Sans MS" w:hAnsi="Comic Sans MS"/>
                              </w:rPr>
                            </w:pPr>
                          </w:p>
                          <w:p w14:paraId="1AFB24F1" w14:textId="77777777" w:rsidR="00530CCC" w:rsidRPr="00CB0330" w:rsidRDefault="00530CCC" w:rsidP="0040014A">
                            <w:pPr>
                              <w:rPr>
                                <w:rFonts w:ascii="Comic Sans MS" w:hAnsi="Comic Sans MS"/>
                              </w:rPr>
                            </w:pPr>
                          </w:p>
                          <w:p w14:paraId="2FC4E39B" w14:textId="77777777" w:rsidR="00530CCC" w:rsidRPr="00CB0330" w:rsidRDefault="00530CCC" w:rsidP="0040014A">
                            <w:pPr>
                              <w:rPr>
                                <w:rFonts w:ascii="Comic Sans MS" w:hAnsi="Comic Sans MS"/>
                              </w:rPr>
                            </w:pPr>
                          </w:p>
                          <w:p w14:paraId="2F5C71AC" w14:textId="77777777" w:rsidR="00530CCC" w:rsidRPr="00CB0330" w:rsidRDefault="00530CCC" w:rsidP="0040014A">
                            <w:pPr>
                              <w:rPr>
                                <w:rFonts w:ascii="Comic Sans MS" w:hAnsi="Comic Sans MS"/>
                              </w:rPr>
                            </w:pPr>
                          </w:p>
                          <w:p w14:paraId="0881AE73" w14:textId="77777777" w:rsidR="00530CCC" w:rsidRPr="00CB0330" w:rsidRDefault="00530CCC" w:rsidP="0040014A">
                            <w:pPr>
                              <w:rPr>
                                <w:rFonts w:ascii="Comic Sans MS" w:hAnsi="Comic Sans MS"/>
                              </w:rPr>
                            </w:pPr>
                          </w:p>
                          <w:p w14:paraId="720E38E2" w14:textId="77777777" w:rsidR="00530CCC" w:rsidRPr="00CB0330" w:rsidRDefault="00530CCC" w:rsidP="0040014A">
                            <w:pPr>
                              <w:rPr>
                                <w:rFonts w:ascii="Comic Sans MS" w:hAnsi="Comic Sans M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margin-left:340pt;margin-top:233.2pt;width:356.25pt;height:26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">
                <v:textbox>
                  <w:txbxContent>
                    <w:p w14:paraId="0AD50FFF" w14:textId="605C0D33" w:rsidR="00530CCC" w:rsidRDefault="00530CCC" w:rsidP="00714DB1">
                      <w:pPr>
                        <w:widowControl/>
                        <w:suppressAutoHyphens w:val="0"/>
                        <w:ind w:left="360"/>
                        <w:jc w:val="center"/>
                        <w:rPr>
                          <w:rFonts w:ascii="Comic Sans MS" w:hAnsi="Comic Sans MS"/>
                        </w:rPr>
                      </w:pPr>
                      <w:r>
                        <w:rPr>
                          <w:rFonts w:ascii="Comic Sans MS" w:hAnsi="Comic Sans MS"/>
                        </w:rPr>
                        <w:t>‘Switch Off and Save’</w:t>
                      </w:r>
                    </w:p>
                    <w:p w14:paraId="4673515E" w14:textId="77777777" w:rsidR="00530CCC" w:rsidRDefault="00530CCC" w:rsidP="00714DB1">
                      <w:pPr>
                        <w:widowControl/>
                        <w:suppressAutoHyphens w:val="0"/>
                        <w:ind w:left="360"/>
                        <w:jc w:val="center"/>
                        <w:rPr>
                          <w:rFonts w:ascii="Comic Sans MS" w:hAnsi="Comic Sans MS"/>
                        </w:rPr>
                      </w:pPr>
                    </w:p>
                    <w:p w14:paraId="0620D5F5" w14:textId="48AEECAD" w:rsidR="00530CCC" w:rsidRDefault="00530CCC" w:rsidP="00530CCC">
                      <w:pPr>
                        <w:widowControl/>
                        <w:suppressAutoHyphens w:val="0"/>
                        <w:ind w:left="360"/>
                        <w:rPr>
                          <w:rFonts w:ascii="Comic Sans MS" w:hAnsi="Comic Sans MS"/>
                        </w:rPr>
                      </w:pPr>
                      <w:r>
                        <w:rPr>
                          <w:rFonts w:ascii="Comic Sans MS" w:hAnsi="Comic Sans MS"/>
                        </w:rPr>
                        <w:t>With our work on statistics this term you are challenged to gather data to allow you to draw a time series graph.</w:t>
                      </w:r>
                    </w:p>
                    <w:p w14:paraId="34BCC3C3" w14:textId="295F2E1A" w:rsidR="00530CCC" w:rsidRDefault="00B67BAF" w:rsidP="00530CCC">
                      <w:pPr>
                        <w:widowControl/>
                        <w:suppressAutoHyphens w:val="0"/>
                        <w:ind w:left="360"/>
                        <w:rPr>
                          <w:rFonts w:ascii="Comic Sans MS" w:hAnsi="Comic Sans MS"/>
                        </w:rPr>
                      </w:pPr>
                      <w:r>
                        <w:rPr>
                          <w:rFonts w:ascii="Comic Sans MS" w:hAnsi="Comic Sans MS"/>
                        </w:rPr>
                        <w:t>Starting on Satur</w:t>
                      </w:r>
                      <w:r w:rsidR="00530CCC">
                        <w:rPr>
                          <w:rFonts w:ascii="Comic Sans MS" w:hAnsi="Comic Sans MS"/>
                        </w:rPr>
                        <w:t>day, if possible, record the number of minutes/hours that one electrical item in your home is in use.</w:t>
                      </w:r>
                    </w:p>
                    <w:p w14:paraId="3D0A9E62" w14:textId="0BA6111A" w:rsidR="00530CCC" w:rsidRDefault="00530CCC" w:rsidP="00530CCC">
                      <w:pPr>
                        <w:widowControl/>
                        <w:suppressAutoHyphens w:val="0"/>
                        <w:ind w:left="360"/>
                        <w:rPr>
                          <w:rFonts w:ascii="Comic Sans MS" w:hAnsi="Comic Sans MS"/>
                        </w:rPr>
                      </w:pPr>
                      <w:r>
                        <w:rPr>
                          <w:rFonts w:ascii="Comic Sans MS" w:hAnsi="Comic Sans MS"/>
                        </w:rPr>
                        <w:t xml:space="preserve">Example: </w:t>
                      </w:r>
                      <w:r w:rsidR="00B67BAF">
                        <w:rPr>
                          <w:rFonts w:ascii="Comic Sans MS" w:hAnsi="Comic Sans MS"/>
                        </w:rPr>
                        <w:t>Washing machine</w:t>
                      </w:r>
                      <w:r>
                        <w:rPr>
                          <w:rFonts w:ascii="Comic Sans MS" w:hAnsi="Comic Sans MS"/>
                        </w:rPr>
                        <w:t xml:space="preserve"> –</w:t>
                      </w:r>
                      <w:r w:rsidR="00B67BAF">
                        <w:rPr>
                          <w:rFonts w:ascii="Comic Sans MS" w:hAnsi="Comic Sans MS"/>
                        </w:rPr>
                        <w:t xml:space="preserve"> Sunday not used, </w:t>
                      </w:r>
                      <w:proofErr w:type="gramStart"/>
                      <w:r w:rsidR="00B67BAF">
                        <w:rPr>
                          <w:rFonts w:ascii="Comic Sans MS" w:hAnsi="Comic Sans MS"/>
                        </w:rPr>
                        <w:t>Saturday  45</w:t>
                      </w:r>
                      <w:proofErr w:type="gramEnd"/>
                      <w:r w:rsidR="00B67BAF">
                        <w:rPr>
                          <w:rFonts w:ascii="Comic Sans MS" w:hAnsi="Comic Sans MS"/>
                        </w:rPr>
                        <w:t xml:space="preserve"> </w:t>
                      </w:r>
                      <w:proofErr w:type="spellStart"/>
                      <w:r w:rsidR="00B67BAF">
                        <w:rPr>
                          <w:rFonts w:ascii="Comic Sans MS" w:hAnsi="Comic Sans MS"/>
                        </w:rPr>
                        <w:t>mins</w:t>
                      </w:r>
                      <w:proofErr w:type="spellEnd"/>
                      <w:r w:rsidR="00B67BAF">
                        <w:rPr>
                          <w:rFonts w:ascii="Comic Sans MS" w:hAnsi="Comic Sans MS"/>
                        </w:rPr>
                        <w:t xml:space="preserve">, Monday 90 </w:t>
                      </w:r>
                      <w:proofErr w:type="spellStart"/>
                      <w:r w:rsidR="00B67BAF">
                        <w:rPr>
                          <w:rFonts w:ascii="Comic Sans MS" w:hAnsi="Comic Sans MS"/>
                        </w:rPr>
                        <w:t>mins</w:t>
                      </w:r>
                      <w:proofErr w:type="spellEnd"/>
                      <w:r w:rsidR="00B67BAF">
                        <w:rPr>
                          <w:rFonts w:ascii="Comic Sans MS" w:hAnsi="Comic Sans MS"/>
                        </w:rPr>
                        <w:t xml:space="preserve">, Tuesday 30 </w:t>
                      </w:r>
                      <w:proofErr w:type="spellStart"/>
                      <w:r w:rsidR="00B67BAF">
                        <w:rPr>
                          <w:rFonts w:ascii="Comic Sans MS" w:hAnsi="Comic Sans MS"/>
                        </w:rPr>
                        <w:t>mins</w:t>
                      </w:r>
                      <w:proofErr w:type="spellEnd"/>
                      <w:r w:rsidR="00B67BAF">
                        <w:rPr>
                          <w:rFonts w:ascii="Comic Sans MS" w:hAnsi="Comic Sans MS"/>
                        </w:rPr>
                        <w:t xml:space="preserve">, Wednesday not used, Thurs 90 </w:t>
                      </w:r>
                      <w:proofErr w:type="spellStart"/>
                      <w:r w:rsidR="00B67BAF">
                        <w:rPr>
                          <w:rFonts w:ascii="Comic Sans MS" w:hAnsi="Comic Sans MS"/>
                        </w:rPr>
                        <w:t>mins</w:t>
                      </w:r>
                      <w:proofErr w:type="spellEnd"/>
                      <w:r w:rsidR="00B67BAF">
                        <w:rPr>
                          <w:rFonts w:ascii="Comic Sans MS" w:hAnsi="Comic Sans MS"/>
                        </w:rPr>
                        <w:t xml:space="preserve">, Friday 60 </w:t>
                      </w:r>
                      <w:proofErr w:type="spellStart"/>
                      <w:r w:rsidR="00B67BAF">
                        <w:rPr>
                          <w:rFonts w:ascii="Comic Sans MS" w:hAnsi="Comic Sans MS"/>
                        </w:rPr>
                        <w:t>mins</w:t>
                      </w:r>
                      <w:proofErr w:type="spellEnd"/>
                      <w:r w:rsidR="00B67BAF">
                        <w:rPr>
                          <w:rFonts w:ascii="Comic Sans MS" w:hAnsi="Comic Sans MS"/>
                        </w:rPr>
                        <w:t>.</w:t>
                      </w:r>
                    </w:p>
                    <w:p w14:paraId="77622804" w14:textId="77777777" w:rsidR="00B67BAF" w:rsidRDefault="00B67BAF" w:rsidP="00530CCC">
                      <w:pPr>
                        <w:widowControl/>
                        <w:suppressAutoHyphens w:val="0"/>
                        <w:ind w:left="360"/>
                        <w:rPr>
                          <w:rFonts w:ascii="Comic Sans MS" w:hAnsi="Comic Sans MS"/>
                        </w:rPr>
                      </w:pPr>
                    </w:p>
                    <w:p w14:paraId="7CEAB86E" w14:textId="53B257AF" w:rsidR="00B67BAF" w:rsidRDefault="00B67BAF" w:rsidP="00530CCC">
                      <w:pPr>
                        <w:widowControl/>
                        <w:suppressAutoHyphens w:val="0"/>
                        <w:ind w:left="360"/>
                        <w:rPr>
                          <w:rFonts w:ascii="Comic Sans MS" w:hAnsi="Comic Sans MS"/>
                        </w:rPr>
                      </w:pPr>
                      <w:r>
                        <w:rPr>
                          <w:rFonts w:ascii="Comic Sans MS" w:hAnsi="Comic Sans MS"/>
                        </w:rPr>
                        <w:t>If you are not sure how to draw a time series graph we will look at this on Monday.</w:t>
                      </w:r>
                      <w:bookmarkStart w:id="1" w:name="_GoBack"/>
                      <w:bookmarkEnd w:id="1"/>
                    </w:p>
                    <w:p w14:paraId="6A5F3EAA" w14:textId="0EE0E6FB" w:rsidR="00530CCC" w:rsidRDefault="00530CCC" w:rsidP="008A53F7">
                      <w:pPr>
                        <w:widowControl/>
                        <w:suppressAutoHyphens w:val="0"/>
                        <w:ind w:left="360"/>
                        <w:rPr>
                          <w:rFonts w:ascii="Comic Sans MS" w:hAnsi="Comic Sans MS"/>
                        </w:rPr>
                      </w:pPr>
                      <w:r>
                        <w:rPr>
                          <w:rFonts w:ascii="Comic Sans MS" w:hAnsi="Comic Sans MS"/>
                        </w:rPr>
                        <w:t xml:space="preserve"> </w:t>
                      </w:r>
                    </w:p>
                    <w:p w14:paraId="5012F560" w14:textId="03A13292" w:rsidR="00530CCC" w:rsidRDefault="00530CCC" w:rsidP="00714DB1">
                      <w:pPr>
                        <w:widowControl/>
                        <w:suppressAutoHyphens w:val="0"/>
                        <w:ind w:left="142"/>
                        <w:rPr>
                          <w:rFonts w:ascii="Comic Sans MS" w:hAnsi="Comic Sans MS"/>
                          <w:sz w:val="20"/>
                          <w:szCs w:val="20"/>
                        </w:rPr>
                      </w:pPr>
                      <w:r>
                        <w:rPr>
                          <w:rFonts w:ascii="Comic Sans MS" w:hAnsi="Comic Sans MS" w:cs="Arial"/>
                          <w:color w:val="262626"/>
                          <w:sz w:val="20"/>
                          <w:szCs w:val="20"/>
                        </w:rPr>
                        <w:t xml:space="preserve"> </w:t>
                      </w:r>
                    </w:p>
                    <w:p w14:paraId="30E8195D" w14:textId="77777777" w:rsidR="00530CCC" w:rsidRPr="00A34EA8" w:rsidRDefault="00530CCC" w:rsidP="00714DB1">
                      <w:pPr>
                        <w:widowControl/>
                        <w:suppressAutoHyphens w:val="0"/>
                        <w:ind w:left="142"/>
                        <w:rPr>
                          <w:rFonts w:ascii="Comic Sans MS" w:hAnsi="Comic Sans MS"/>
                          <w:sz w:val="20"/>
                          <w:szCs w:val="20"/>
                        </w:rPr>
                      </w:pPr>
                    </w:p>
                    <w:p w14:paraId="79D9377C" w14:textId="77777777" w:rsidR="00530CCC" w:rsidRPr="00A34EA8" w:rsidRDefault="00530CCC" w:rsidP="00714DB1">
                      <w:pPr>
                        <w:widowControl/>
                        <w:suppressAutoHyphens w:val="0"/>
                        <w:ind w:left="142"/>
                        <w:rPr>
                          <w:rFonts w:ascii="Comic Sans MS" w:hAnsi="Comic Sans MS"/>
                          <w:sz w:val="20"/>
                          <w:szCs w:val="20"/>
                        </w:rPr>
                      </w:pPr>
                    </w:p>
                    <w:p w14:paraId="09F92F2E" w14:textId="77777777" w:rsidR="00530CCC" w:rsidRDefault="00530CCC" w:rsidP="00714DB1">
                      <w:pPr>
                        <w:widowControl/>
                        <w:suppressAutoHyphens w:val="0"/>
                        <w:ind w:left="142"/>
                        <w:rPr>
                          <w:rFonts w:ascii="Comic Sans MS" w:hAnsi="Comic Sans MS"/>
                        </w:rPr>
                      </w:pPr>
                    </w:p>
                    <w:p w14:paraId="53DCDF86" w14:textId="16273998" w:rsidR="00530CCC" w:rsidRPr="00714DB1" w:rsidRDefault="00530CCC" w:rsidP="00714DB1">
                      <w:pPr>
                        <w:widowControl/>
                        <w:suppressAutoHyphens w:val="0"/>
                        <w:ind w:left="142"/>
                        <w:rPr>
                          <w:rFonts w:ascii="Comic Sans MS" w:hAnsi="Comic Sans MS"/>
                        </w:rPr>
                      </w:pPr>
                      <w:r>
                        <w:rPr>
                          <w:rFonts w:ascii="Comic Sans MS" w:hAnsi="Comic Sans MS"/>
                        </w:rPr>
                        <w:t xml:space="preserve">    </w:t>
                      </w:r>
                    </w:p>
                    <w:p w14:paraId="7C0B27C4" w14:textId="1C3B7ACA" w:rsidR="00530CCC" w:rsidRDefault="00530CCC" w:rsidP="00A121B2">
                      <w:pPr>
                        <w:widowControl/>
                        <w:suppressAutoHyphens w:val="0"/>
                        <w:ind w:left="360"/>
                        <w:jc w:val="center"/>
                        <w:rPr>
                          <w:rFonts w:ascii="Comic Sans MS" w:hAnsi="Comic Sans MS"/>
                          <w:sz w:val="28"/>
                        </w:rPr>
                      </w:pPr>
                      <w:r>
                        <w:rPr>
                          <w:rFonts w:ascii="Comic Sans MS" w:hAnsi="Comic Sans MS"/>
                          <w:sz w:val="28"/>
                        </w:rPr>
                        <w:t xml:space="preserve"> </w:t>
                      </w:r>
                    </w:p>
                    <w:p w14:paraId="1D203E10" w14:textId="77777777" w:rsidR="00530CCC" w:rsidRDefault="00530CCC" w:rsidP="00833661">
                      <w:pPr>
                        <w:widowControl/>
                        <w:suppressAutoHyphens w:val="0"/>
                        <w:ind w:left="360"/>
                        <w:rPr>
                          <w:rFonts w:ascii="Comic Sans MS" w:hAnsi="Comic Sans MS"/>
                          <w:sz w:val="28"/>
                        </w:rPr>
                      </w:pPr>
                    </w:p>
                    <w:p w14:paraId="688B6EE7" w14:textId="29EDDE24" w:rsidR="00530CCC" w:rsidRDefault="00530CCC" w:rsidP="0040014A">
                      <w:pPr>
                        <w:rPr>
                          <w:rFonts w:ascii="Comic Sans MS" w:hAnsi="Comic Sans MS"/>
                          <w:sz w:val="28"/>
                        </w:rPr>
                      </w:pPr>
                      <w:r>
                        <w:rPr>
                          <w:rFonts w:ascii="Comic Sans MS" w:hAnsi="Comic Sans MS"/>
                          <w:sz w:val="28"/>
                        </w:rPr>
                        <w:t xml:space="preserve"> </w:t>
                      </w:r>
                    </w:p>
                    <w:p w14:paraId="64595177" w14:textId="77777777" w:rsidR="00530CCC" w:rsidRDefault="00530CCC" w:rsidP="0040014A">
                      <w:pPr>
                        <w:rPr>
                          <w:rFonts w:ascii="Comic Sans MS" w:hAnsi="Comic Sans MS"/>
                          <w:sz w:val="28"/>
                        </w:rPr>
                      </w:pPr>
                    </w:p>
                    <w:p w14:paraId="6C093E1B" w14:textId="0711FA86" w:rsidR="00530CCC" w:rsidRPr="00E67B8B" w:rsidRDefault="00530CCC" w:rsidP="0040014A">
                      <w:pPr>
                        <w:rPr>
                          <w:rFonts w:ascii="Comic Sans MS" w:hAnsi="Comic Sans MS"/>
                          <w:sz w:val="20"/>
                          <w:szCs w:val="20"/>
                        </w:rPr>
                      </w:pPr>
                      <w:r>
                        <w:rPr>
                          <w:rFonts w:ascii="Comic Sans MS" w:hAnsi="Comic Sans MS"/>
                          <w:sz w:val="20"/>
                          <w:szCs w:val="20"/>
                        </w:rPr>
                        <w:t xml:space="preserve"> </w:t>
                      </w:r>
                    </w:p>
                    <w:p w14:paraId="7DE4F305" w14:textId="77777777" w:rsidR="00530CCC" w:rsidRDefault="00530CCC" w:rsidP="0040014A">
                      <w:pPr>
                        <w:rPr>
                          <w:rFonts w:ascii="Comic Sans MS" w:hAnsi="Comic Sans MS"/>
                          <w:sz w:val="28"/>
                        </w:rPr>
                      </w:pPr>
                    </w:p>
                    <w:p w14:paraId="2EC942F8" w14:textId="482A6FEE" w:rsidR="00530CCC" w:rsidRPr="00A727D0" w:rsidRDefault="00530CCC" w:rsidP="0040014A">
                      <w:pPr>
                        <w:rPr>
                          <w:rFonts w:ascii="Comic Sans MS" w:hAnsi="Comic Sans MS"/>
                        </w:rPr>
                      </w:pPr>
                      <w:r w:rsidRPr="00EA6E5B">
                        <w:rPr>
                          <w:rFonts w:ascii="Comic Sans MS" w:hAnsi="Comic Sans MS"/>
                        </w:rPr>
                        <w:t xml:space="preserve"> </w:t>
                      </w:r>
                    </w:p>
                    <w:p w14:paraId="7A1AE115" w14:textId="77777777" w:rsidR="00530CCC" w:rsidRPr="006F1850" w:rsidRDefault="00530CCC" w:rsidP="0040014A">
                      <w:pPr>
                        <w:widowControl/>
                        <w:suppressAutoHyphens w:val="0"/>
                        <w:rPr>
                          <w:rFonts w:ascii="Comic Sans MS" w:hAnsi="Comic Sans MS"/>
                          <w:sz w:val="28"/>
                        </w:rPr>
                      </w:pPr>
                    </w:p>
                    <w:p w14:paraId="7439DD49" w14:textId="77777777" w:rsidR="00530CCC" w:rsidRPr="00EA6E5B" w:rsidRDefault="00530CCC" w:rsidP="0040014A">
                      <w:pPr>
                        <w:ind w:firstLine="720"/>
                        <w:jc w:val="center"/>
                        <w:rPr>
                          <w:rFonts w:ascii="Comic Sans MS" w:hAnsi="Comic Sans MS"/>
                          <w:u w:val="single"/>
                        </w:rPr>
                      </w:pPr>
                    </w:p>
                    <w:p w14:paraId="6AEB20B2" w14:textId="77777777" w:rsidR="00530CCC" w:rsidRPr="00EA6E5B" w:rsidRDefault="00530CCC" w:rsidP="0040014A">
                      <w:pPr>
                        <w:ind w:firstLine="720"/>
                        <w:jc w:val="center"/>
                        <w:rPr>
                          <w:rFonts w:ascii="Comic Sans MS" w:hAnsi="Comic Sans MS"/>
                          <w:u w:val="single"/>
                        </w:rPr>
                      </w:pPr>
                    </w:p>
                    <w:p w14:paraId="59522B26" w14:textId="77777777" w:rsidR="00530CCC" w:rsidRPr="00EA6E5B" w:rsidRDefault="00530CCC" w:rsidP="0040014A">
                      <w:pPr>
                        <w:ind w:firstLine="284"/>
                        <w:rPr>
                          <w:rFonts w:ascii="Comic Sans MS" w:hAnsi="Comic Sans MS"/>
                        </w:rPr>
                      </w:pPr>
                      <w:r w:rsidRPr="00EA6E5B">
                        <w:rPr>
                          <w:rFonts w:ascii="Comic Sans MS" w:hAnsi="Comic Sans MS"/>
                        </w:rPr>
                        <w:t xml:space="preserve"> </w:t>
                      </w:r>
                    </w:p>
                    <w:p w14:paraId="404E2C98" w14:textId="77777777" w:rsidR="00530CCC" w:rsidRPr="00C56093" w:rsidRDefault="00530CCC" w:rsidP="0040014A">
                      <w:pPr>
                        <w:ind w:firstLine="284"/>
                        <w:rPr>
                          <w:rFonts w:ascii="Comic Sans MS" w:hAnsi="Comic Sans MS"/>
                        </w:rPr>
                      </w:pPr>
                    </w:p>
                    <w:p w14:paraId="12118A41" w14:textId="77777777" w:rsidR="00530CCC" w:rsidRPr="00EA6E5B" w:rsidRDefault="00530CCC" w:rsidP="0040014A">
                      <w:pPr>
                        <w:ind w:firstLine="720"/>
                        <w:jc w:val="center"/>
                        <w:rPr>
                          <w:rFonts w:ascii="Comic Sans MS" w:hAnsi="Comic Sans MS"/>
                          <w:u w:val="single"/>
                        </w:rPr>
                      </w:pPr>
                    </w:p>
                    <w:p w14:paraId="45F19A95" w14:textId="77777777" w:rsidR="00530CCC" w:rsidRPr="00EA6E5B" w:rsidRDefault="00530CCC" w:rsidP="0040014A">
                      <w:pPr>
                        <w:ind w:firstLine="720"/>
                        <w:jc w:val="center"/>
                        <w:rPr>
                          <w:rFonts w:ascii="Comic Sans MS" w:hAnsi="Comic Sans MS"/>
                        </w:rPr>
                      </w:pPr>
                    </w:p>
                    <w:p w14:paraId="60C41E18" w14:textId="77777777" w:rsidR="00530CCC" w:rsidRPr="00EA6E5B" w:rsidRDefault="00530CCC" w:rsidP="0040014A">
                      <w:pPr>
                        <w:ind w:firstLine="720"/>
                        <w:jc w:val="center"/>
                        <w:rPr>
                          <w:rFonts w:ascii="Comic Sans MS" w:hAnsi="Comic Sans MS"/>
                          <w:sz w:val="28"/>
                          <w:u w:val="single"/>
                        </w:rPr>
                      </w:pPr>
                    </w:p>
                    <w:p w14:paraId="5EC361FF" w14:textId="77777777" w:rsidR="00530CCC" w:rsidRPr="00EA6E5B" w:rsidRDefault="00530CCC" w:rsidP="0040014A">
                      <w:pPr>
                        <w:rPr>
                          <w:rFonts w:ascii="Comic Sans MS" w:hAnsi="Comic Sans MS"/>
                        </w:rPr>
                      </w:pPr>
                    </w:p>
                    <w:p w14:paraId="08936754" w14:textId="77777777" w:rsidR="00530CCC" w:rsidRPr="00F440A1" w:rsidRDefault="00530CCC" w:rsidP="0040014A">
                      <w:pPr>
                        <w:rPr>
                          <w:rFonts w:ascii="Comic Sans MS" w:hAnsi="Comic Sans MS"/>
                          <w:sz w:val="28"/>
                        </w:rPr>
                      </w:pPr>
                      <w:r w:rsidRPr="00F440A1">
                        <w:rPr>
                          <w:rFonts w:ascii="Comic Sans MS" w:hAnsi="Comic Sans MS"/>
                          <w:sz w:val="28"/>
                        </w:rPr>
                        <w:t xml:space="preserve"> </w:t>
                      </w:r>
                    </w:p>
                    <w:p w14:paraId="19EFC661" w14:textId="77777777" w:rsidR="00530CCC" w:rsidRPr="00F20402" w:rsidRDefault="00530CCC" w:rsidP="0040014A">
                      <w:pPr>
                        <w:rPr>
                          <w:rFonts w:ascii="Comic Sans MS" w:hAnsi="Comic Sans MS"/>
                          <w:i/>
                        </w:rPr>
                      </w:pPr>
                      <w:r w:rsidRPr="00CB0330">
                        <w:rPr>
                          <w:rFonts w:ascii="Comic Sans MS" w:hAnsi="Comic Sans MS"/>
                          <w:i/>
                        </w:rPr>
                        <w:t xml:space="preserve"> </w:t>
                      </w:r>
                    </w:p>
                    <w:p w14:paraId="1E9A27F2" w14:textId="77777777" w:rsidR="00530CCC" w:rsidRPr="00CB0330" w:rsidRDefault="00530CCC" w:rsidP="0040014A">
                      <w:pPr>
                        <w:rPr>
                          <w:rFonts w:ascii="Comic Sans MS" w:hAnsi="Comic Sans MS"/>
                        </w:rPr>
                      </w:pPr>
                    </w:p>
                    <w:p w14:paraId="1AFB24F1" w14:textId="77777777" w:rsidR="00530CCC" w:rsidRPr="00CB0330" w:rsidRDefault="00530CCC" w:rsidP="0040014A">
                      <w:pPr>
                        <w:rPr>
                          <w:rFonts w:ascii="Comic Sans MS" w:hAnsi="Comic Sans MS"/>
                        </w:rPr>
                      </w:pPr>
                    </w:p>
                    <w:p w14:paraId="2FC4E39B" w14:textId="77777777" w:rsidR="00530CCC" w:rsidRPr="00CB0330" w:rsidRDefault="00530CCC" w:rsidP="0040014A">
                      <w:pPr>
                        <w:rPr>
                          <w:rFonts w:ascii="Comic Sans MS" w:hAnsi="Comic Sans MS"/>
                        </w:rPr>
                      </w:pPr>
                    </w:p>
                    <w:p w14:paraId="2F5C71AC" w14:textId="77777777" w:rsidR="00530CCC" w:rsidRPr="00CB0330" w:rsidRDefault="00530CCC" w:rsidP="0040014A">
                      <w:pPr>
                        <w:rPr>
                          <w:rFonts w:ascii="Comic Sans MS" w:hAnsi="Comic Sans MS"/>
                        </w:rPr>
                      </w:pPr>
                    </w:p>
                    <w:p w14:paraId="0881AE73" w14:textId="77777777" w:rsidR="00530CCC" w:rsidRPr="00CB0330" w:rsidRDefault="00530CCC" w:rsidP="0040014A">
                      <w:pPr>
                        <w:rPr>
                          <w:rFonts w:ascii="Comic Sans MS" w:hAnsi="Comic Sans MS"/>
                        </w:rPr>
                      </w:pPr>
                    </w:p>
                    <w:p w14:paraId="720E38E2" w14:textId="77777777" w:rsidR="00530CCC" w:rsidRPr="00CB0330" w:rsidRDefault="00530CCC" w:rsidP="0040014A">
                      <w:pPr>
                        <w:rPr>
                          <w:rFonts w:ascii="Comic Sans MS" w:hAnsi="Comic Sans MS"/>
                        </w:rPr>
                      </w:pPr>
                    </w:p>
                  </w:txbxContent>
                </v:textbox>
                <w10:wrap type="tight"/>
              </v:shape>
            </w:pict>
          </mc:Fallback>
        </mc:AlternateContent>
      </w:r>
      <w:r>
        <w:rPr>
          <w:noProof/>
          <w:szCs w:val="20"/>
        </w:rPr>
        <mc:AlternateContent>
          <mc:Choice Requires="wps">
            <w:drawing>
              <wp:anchor distT="0" distB="0" distL="114935" distR="114935" simplePos="0" relativeHeight="251655680" behindDoc="0" locked="0" layoutInCell="1" allowOverlap="1" wp14:anchorId="1D0D0A16" wp14:editId="0C286AEA">
                <wp:simplePos x="0" y="0"/>
                <wp:positionH relativeFrom="column">
                  <wp:posOffset>171450</wp:posOffset>
                </wp:positionH>
                <wp:positionV relativeFrom="paragraph">
                  <wp:posOffset>844550</wp:posOffset>
                </wp:positionV>
                <wp:extent cx="4551045" cy="2023110"/>
                <wp:effectExtent l="0" t="0" r="20955" b="3429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1045" cy="2023110"/>
                        </a:xfrm>
                        <a:prstGeom prst="rect">
                          <a:avLst/>
                        </a:prstGeom>
                        <a:solidFill>
                          <a:srgbClr val="FFFFFF"/>
                        </a:solidFill>
                        <a:ln w="6350">
                          <a:solidFill>
                            <a:srgbClr val="000000"/>
                          </a:solidFill>
                          <a:miter lim="800000"/>
                          <a:headEnd/>
                          <a:tailEnd/>
                        </a:ln>
                      </wps:spPr>
                      <wps:txbx>
                        <w:txbxContent>
                          <w:p w14:paraId="009E5349" w14:textId="77777777" w:rsidR="00530CCC" w:rsidRDefault="00530CCC" w:rsidP="0040014A">
                            <w:pPr>
                              <w:jc w:val="center"/>
                              <w:rPr>
                                <w:rFonts w:ascii="Comic Sans MS" w:hAnsi="Comic Sans MS"/>
                                <w:sz w:val="28"/>
                                <w:szCs w:val="28"/>
                              </w:rPr>
                            </w:pPr>
                            <w:r>
                              <w:rPr>
                                <w:rFonts w:ascii="Comic Sans MS" w:hAnsi="Comic Sans MS"/>
                                <w:sz w:val="28"/>
                                <w:szCs w:val="28"/>
                              </w:rPr>
                              <w:t>My spelling words this week, are:</w:t>
                            </w:r>
                          </w:p>
                          <w:p w14:paraId="54EDCCB8" w14:textId="77777777" w:rsidR="00530CCC" w:rsidRDefault="00530CCC">
                            <w:pPr>
                              <w:jc w:val="center"/>
                              <w:rPr>
                                <w:rFonts w:ascii="Comic Sans MS" w:hAnsi="Comic Sans MS"/>
                                <w:sz w:val="28"/>
                                <w:szCs w:val="28"/>
                              </w:rPr>
                            </w:pPr>
                          </w:p>
                          <w:p w14:paraId="41D38756" w14:textId="77777777" w:rsidR="00530CCC" w:rsidRDefault="00530CCC">
                            <w:pPr>
                              <w:rPr>
                                <w:rFonts w:ascii="Comic Sans MS" w:hAnsi="Comic Sans MS"/>
                                <w:sz w:val="28"/>
                                <w:szCs w:val="28"/>
                              </w:rPr>
                            </w:pPr>
                            <w:r>
                              <w:rPr>
                                <w:rFonts w:ascii="Comic Sans MS" w:hAnsi="Comic Sans MS"/>
                                <w:sz w:val="28"/>
                                <w:szCs w:val="28"/>
                              </w:rPr>
                              <w:t xml:space="preserve">1.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6. </w:t>
                            </w:r>
                          </w:p>
                          <w:p w14:paraId="6AFBC109" w14:textId="77777777" w:rsidR="00530CCC" w:rsidRDefault="00530CCC">
                            <w:pPr>
                              <w:rPr>
                                <w:rFonts w:ascii="Comic Sans MS" w:hAnsi="Comic Sans MS"/>
                                <w:sz w:val="28"/>
                                <w:szCs w:val="28"/>
                              </w:rPr>
                            </w:pPr>
                            <w:r>
                              <w:rPr>
                                <w:rFonts w:ascii="Comic Sans MS" w:hAnsi="Comic Sans MS"/>
                                <w:sz w:val="28"/>
                                <w:szCs w:val="28"/>
                              </w:rPr>
                              <w:t xml:space="preserve">2.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7. </w:t>
                            </w:r>
                          </w:p>
                          <w:p w14:paraId="57296B75" w14:textId="77777777" w:rsidR="00530CCC" w:rsidRDefault="00530CCC">
                            <w:pPr>
                              <w:rPr>
                                <w:rFonts w:ascii="Comic Sans MS" w:hAnsi="Comic Sans MS"/>
                                <w:sz w:val="28"/>
                                <w:szCs w:val="28"/>
                              </w:rPr>
                            </w:pPr>
                            <w:r>
                              <w:rPr>
                                <w:rFonts w:ascii="Comic Sans MS" w:hAnsi="Comic Sans MS"/>
                                <w:sz w:val="28"/>
                                <w:szCs w:val="28"/>
                              </w:rPr>
                              <w:t xml:space="preserve">3.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8. </w:t>
                            </w:r>
                            <w:r>
                              <w:rPr>
                                <w:rFonts w:ascii="Comic Sans MS" w:hAnsi="Comic Sans MS"/>
                                <w:sz w:val="28"/>
                                <w:szCs w:val="28"/>
                              </w:rPr>
                              <w:tab/>
                            </w:r>
                          </w:p>
                          <w:p w14:paraId="6B0C44A3" w14:textId="77777777" w:rsidR="00530CCC" w:rsidRDefault="00530CCC">
                            <w:pPr>
                              <w:rPr>
                                <w:rFonts w:ascii="Comic Sans MS" w:hAnsi="Comic Sans MS"/>
                                <w:sz w:val="28"/>
                                <w:szCs w:val="28"/>
                              </w:rPr>
                            </w:pPr>
                            <w:r>
                              <w:rPr>
                                <w:rFonts w:ascii="Comic Sans MS" w:hAnsi="Comic Sans MS"/>
                                <w:sz w:val="28"/>
                                <w:szCs w:val="28"/>
                              </w:rPr>
                              <w:t xml:space="preserve">4.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9. </w:t>
                            </w:r>
                          </w:p>
                          <w:p w14:paraId="50B218F3" w14:textId="77777777" w:rsidR="00530CCC" w:rsidRDefault="00530CCC">
                            <w:pPr>
                              <w:rPr>
                                <w:rFonts w:ascii="Comic Sans MS" w:hAnsi="Comic Sans MS"/>
                                <w:sz w:val="28"/>
                                <w:szCs w:val="28"/>
                              </w:rPr>
                            </w:pPr>
                            <w:r>
                              <w:rPr>
                                <w:rFonts w:ascii="Comic Sans MS" w:hAnsi="Comic Sans MS"/>
                                <w:sz w:val="28"/>
                                <w:szCs w:val="28"/>
                              </w:rPr>
                              <w:t xml:space="preserve">5.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10. </w:t>
                            </w:r>
                          </w:p>
                          <w:p w14:paraId="5B74064E" w14:textId="77777777" w:rsidR="00530CCC" w:rsidRDefault="00530CCC">
                            <w:pPr>
                              <w:rPr>
                                <w:rFonts w:ascii="Comic Sans MS" w:hAnsi="Comic Sans MS"/>
                                <w:sz w:val="28"/>
                                <w:szCs w:val="28"/>
                              </w:rPr>
                            </w:pPr>
                            <w:r>
                              <w:rPr>
                                <w:rFonts w:ascii="Comic Sans MS" w:hAnsi="Comic Sans MS"/>
                                <w:sz w:val="28"/>
                                <w:szCs w:val="28"/>
                              </w:rPr>
                              <w:t xml:space="preserve"> </w:t>
                            </w:r>
                          </w:p>
                          <w:p w14:paraId="0D22CAFC" w14:textId="77777777" w:rsidR="00530CCC" w:rsidRDefault="00530CCC">
                            <w:pPr>
                              <w:rPr>
                                <w:rFonts w:ascii="Comic Sans MS" w:hAnsi="Comic Sans MS"/>
                                <w:sz w:val="28"/>
                                <w:szCs w:val="28"/>
                              </w:rPr>
                            </w:pPr>
                          </w:p>
                          <w:p w14:paraId="0AD1E790" w14:textId="77777777" w:rsidR="00530CCC" w:rsidRDefault="00530CCC">
                            <w:pPr>
                              <w:rPr>
                                <w:rFonts w:ascii="Comic Sans MS" w:hAnsi="Comic Sans MS"/>
                                <w:sz w:val="28"/>
                                <w:szCs w:val="28"/>
                              </w:rPr>
                            </w:pPr>
                          </w:p>
                          <w:p w14:paraId="31AD33C3" w14:textId="77777777" w:rsidR="00530CCC" w:rsidRPr="00C56093" w:rsidRDefault="00530CCC">
                            <w:pPr>
                              <w:rPr>
                                <w:rFonts w:ascii="Comic Sans MS" w:hAnsi="Comic Sans MS"/>
                                <w:sz w:val="28"/>
                                <w:szCs w:val="28"/>
                              </w:rPr>
                            </w:pPr>
                            <w:r>
                              <w:rPr>
                                <w:rFonts w:ascii="Comic Sans MS" w:hAnsi="Comic Sans MS"/>
                                <w:sz w:val="28"/>
                                <w:szCs w:val="28"/>
                              </w:rPr>
                              <w:t xml:space="preserve"> </w:t>
                            </w:r>
                          </w:p>
                          <w:p w14:paraId="5CA79F5F" w14:textId="77777777" w:rsidR="00530CCC" w:rsidRDefault="00530CCC">
                            <w:pPr>
                              <w:rPr>
                                <w:rFonts w:ascii="Comic Sans MS" w:hAnsi="Comic Sans MS"/>
                              </w:rPr>
                            </w:pPr>
                          </w:p>
                          <w:p w14:paraId="2599F00E" w14:textId="77777777" w:rsidR="00530CCC" w:rsidRDefault="00530CCC">
                            <w:pPr>
                              <w:rPr>
                                <w:rFonts w:ascii="Comic Sans MS" w:hAnsi="Comic Sans MS"/>
                              </w:rPr>
                            </w:pPr>
                            <w:r>
                              <w:rPr>
                                <w:rFonts w:ascii="Comic Sans MS" w:hAnsi="Comic Sans MS"/>
                              </w:rPr>
                              <w:t xml:space="preserve"> </w:t>
                            </w:r>
                          </w:p>
                          <w:p w14:paraId="1D9B1C2F" w14:textId="77777777" w:rsidR="00530CCC" w:rsidRDefault="00530CCC">
                            <w:pPr>
                              <w:rPr>
                                <w:rFonts w:ascii="Comic Sans MS" w:hAnsi="Comic Sans MS"/>
                              </w:rPr>
                            </w:pPr>
                          </w:p>
                          <w:p w14:paraId="6294FB68" w14:textId="77777777" w:rsidR="00530CCC" w:rsidRDefault="00530CCC" w:rsidP="0040014A">
                            <w:pPr>
                              <w:rPr>
                                <w:rFonts w:ascii="Comic Sans MS" w:hAnsi="Comic Sans MS"/>
                                <w:b/>
                                <w:sz w:val="28"/>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13.5pt;margin-top:66.5pt;width:358.35pt;height:159.3pt;z-index:251655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" strokeweight=".5pt">
                <v:textbox inset="7.45pt,3.85pt,7.45pt,3.85pt">
                  <w:txbxContent>
                    <w:p w14:paraId="009E5349" w14:textId="77777777" w:rsidR="00651AC8" w:rsidRDefault="00651AC8" w:rsidP="0040014A">
                      <w:pPr>
                        <w:jc w:val="center"/>
                        <w:rPr>
                          <w:rFonts w:ascii="Comic Sans MS" w:hAnsi="Comic Sans MS"/>
                          <w:sz w:val="28"/>
                          <w:szCs w:val="28"/>
                        </w:rPr>
                      </w:pPr>
                      <w:r>
                        <w:rPr>
                          <w:rFonts w:ascii="Comic Sans MS" w:hAnsi="Comic Sans MS"/>
                          <w:sz w:val="28"/>
                          <w:szCs w:val="28"/>
                        </w:rPr>
                        <w:t>My spelling words this week, are:</w:t>
                      </w:r>
                    </w:p>
                    <w:p w14:paraId="54EDCCB8" w14:textId="77777777" w:rsidR="00651AC8" w:rsidRDefault="00651AC8">
                      <w:pPr>
                        <w:jc w:val="center"/>
                        <w:rPr>
                          <w:rFonts w:ascii="Comic Sans MS" w:hAnsi="Comic Sans MS"/>
                          <w:sz w:val="28"/>
                          <w:szCs w:val="28"/>
                        </w:rPr>
                      </w:pPr>
                    </w:p>
                    <w:p w14:paraId="41D38756" w14:textId="77777777" w:rsidR="00651AC8" w:rsidRDefault="00651AC8">
                      <w:pPr>
                        <w:rPr>
                          <w:rFonts w:ascii="Comic Sans MS" w:hAnsi="Comic Sans MS"/>
                          <w:sz w:val="28"/>
                          <w:szCs w:val="28"/>
                        </w:rPr>
                      </w:pPr>
                      <w:r>
                        <w:rPr>
                          <w:rFonts w:ascii="Comic Sans MS" w:hAnsi="Comic Sans MS"/>
                          <w:sz w:val="28"/>
                          <w:szCs w:val="28"/>
                        </w:rPr>
                        <w:t xml:space="preserve">1.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6. </w:t>
                      </w:r>
                    </w:p>
                    <w:p w14:paraId="6AFBC109" w14:textId="77777777" w:rsidR="00651AC8" w:rsidRDefault="00651AC8">
                      <w:pPr>
                        <w:rPr>
                          <w:rFonts w:ascii="Comic Sans MS" w:hAnsi="Comic Sans MS"/>
                          <w:sz w:val="28"/>
                          <w:szCs w:val="28"/>
                        </w:rPr>
                      </w:pPr>
                      <w:r>
                        <w:rPr>
                          <w:rFonts w:ascii="Comic Sans MS" w:hAnsi="Comic Sans MS"/>
                          <w:sz w:val="28"/>
                          <w:szCs w:val="28"/>
                        </w:rPr>
                        <w:t xml:space="preserve">2.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7. </w:t>
                      </w:r>
                    </w:p>
                    <w:p w14:paraId="57296B75" w14:textId="77777777" w:rsidR="00651AC8" w:rsidRDefault="00651AC8">
                      <w:pPr>
                        <w:rPr>
                          <w:rFonts w:ascii="Comic Sans MS" w:hAnsi="Comic Sans MS"/>
                          <w:sz w:val="28"/>
                          <w:szCs w:val="28"/>
                        </w:rPr>
                      </w:pPr>
                      <w:r>
                        <w:rPr>
                          <w:rFonts w:ascii="Comic Sans MS" w:hAnsi="Comic Sans MS"/>
                          <w:sz w:val="28"/>
                          <w:szCs w:val="28"/>
                        </w:rPr>
                        <w:t xml:space="preserve">3.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8. </w:t>
                      </w:r>
                      <w:r>
                        <w:rPr>
                          <w:rFonts w:ascii="Comic Sans MS" w:hAnsi="Comic Sans MS"/>
                          <w:sz w:val="28"/>
                          <w:szCs w:val="28"/>
                        </w:rPr>
                        <w:tab/>
                      </w:r>
                    </w:p>
                    <w:p w14:paraId="6B0C44A3" w14:textId="77777777" w:rsidR="00651AC8" w:rsidRDefault="00651AC8">
                      <w:pPr>
                        <w:rPr>
                          <w:rFonts w:ascii="Comic Sans MS" w:hAnsi="Comic Sans MS"/>
                          <w:sz w:val="28"/>
                          <w:szCs w:val="28"/>
                        </w:rPr>
                      </w:pPr>
                      <w:r>
                        <w:rPr>
                          <w:rFonts w:ascii="Comic Sans MS" w:hAnsi="Comic Sans MS"/>
                          <w:sz w:val="28"/>
                          <w:szCs w:val="28"/>
                        </w:rPr>
                        <w:t xml:space="preserve">4.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9. </w:t>
                      </w:r>
                    </w:p>
                    <w:p w14:paraId="50B218F3" w14:textId="77777777" w:rsidR="00651AC8" w:rsidRDefault="00651AC8">
                      <w:pPr>
                        <w:rPr>
                          <w:rFonts w:ascii="Comic Sans MS" w:hAnsi="Comic Sans MS"/>
                          <w:sz w:val="28"/>
                          <w:szCs w:val="28"/>
                        </w:rPr>
                      </w:pPr>
                      <w:r>
                        <w:rPr>
                          <w:rFonts w:ascii="Comic Sans MS" w:hAnsi="Comic Sans MS"/>
                          <w:sz w:val="28"/>
                          <w:szCs w:val="28"/>
                        </w:rPr>
                        <w:t xml:space="preserve">5. </w:t>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t xml:space="preserve">10. </w:t>
                      </w:r>
                    </w:p>
                    <w:p w14:paraId="5B74064E" w14:textId="77777777" w:rsidR="00651AC8" w:rsidRDefault="00651AC8">
                      <w:pPr>
                        <w:rPr>
                          <w:rFonts w:ascii="Comic Sans MS" w:hAnsi="Comic Sans MS"/>
                          <w:sz w:val="28"/>
                          <w:szCs w:val="28"/>
                        </w:rPr>
                      </w:pPr>
                      <w:r>
                        <w:rPr>
                          <w:rFonts w:ascii="Comic Sans MS" w:hAnsi="Comic Sans MS"/>
                          <w:sz w:val="28"/>
                          <w:szCs w:val="28"/>
                        </w:rPr>
                        <w:t xml:space="preserve"> </w:t>
                      </w:r>
                    </w:p>
                    <w:p w14:paraId="0D22CAFC" w14:textId="77777777" w:rsidR="00651AC8" w:rsidRDefault="00651AC8">
                      <w:pPr>
                        <w:rPr>
                          <w:rFonts w:ascii="Comic Sans MS" w:hAnsi="Comic Sans MS"/>
                          <w:sz w:val="28"/>
                          <w:szCs w:val="28"/>
                        </w:rPr>
                      </w:pPr>
                    </w:p>
                    <w:p w14:paraId="0AD1E790" w14:textId="77777777" w:rsidR="00651AC8" w:rsidRDefault="00651AC8">
                      <w:pPr>
                        <w:rPr>
                          <w:rFonts w:ascii="Comic Sans MS" w:hAnsi="Comic Sans MS"/>
                          <w:sz w:val="28"/>
                          <w:szCs w:val="28"/>
                        </w:rPr>
                      </w:pPr>
                    </w:p>
                    <w:p w14:paraId="31AD33C3" w14:textId="77777777" w:rsidR="00651AC8" w:rsidRPr="00C56093" w:rsidRDefault="00651AC8">
                      <w:pPr>
                        <w:rPr>
                          <w:rFonts w:ascii="Comic Sans MS" w:hAnsi="Comic Sans MS"/>
                          <w:sz w:val="28"/>
                          <w:szCs w:val="28"/>
                        </w:rPr>
                      </w:pPr>
                      <w:r>
                        <w:rPr>
                          <w:rFonts w:ascii="Comic Sans MS" w:hAnsi="Comic Sans MS"/>
                          <w:sz w:val="28"/>
                          <w:szCs w:val="28"/>
                        </w:rPr>
                        <w:t xml:space="preserve"> </w:t>
                      </w:r>
                    </w:p>
                    <w:p w14:paraId="5CA79F5F" w14:textId="77777777" w:rsidR="00651AC8" w:rsidRDefault="00651AC8">
                      <w:pPr>
                        <w:rPr>
                          <w:rFonts w:ascii="Comic Sans MS" w:hAnsi="Comic Sans MS"/>
                        </w:rPr>
                      </w:pPr>
                    </w:p>
                    <w:p w14:paraId="2599F00E" w14:textId="77777777" w:rsidR="00651AC8" w:rsidRDefault="00651AC8">
                      <w:pPr>
                        <w:rPr>
                          <w:rFonts w:ascii="Comic Sans MS" w:hAnsi="Comic Sans MS"/>
                        </w:rPr>
                      </w:pPr>
                      <w:r>
                        <w:rPr>
                          <w:rFonts w:ascii="Comic Sans MS" w:hAnsi="Comic Sans MS"/>
                        </w:rPr>
                        <w:t xml:space="preserve"> </w:t>
                      </w:r>
                    </w:p>
                    <w:p w14:paraId="1D9B1C2F" w14:textId="77777777" w:rsidR="00651AC8" w:rsidRDefault="00651AC8">
                      <w:pPr>
                        <w:rPr>
                          <w:rFonts w:ascii="Comic Sans MS" w:hAnsi="Comic Sans MS"/>
                        </w:rPr>
                      </w:pPr>
                    </w:p>
                    <w:p w14:paraId="6294FB68" w14:textId="77777777" w:rsidR="00651AC8" w:rsidRDefault="00651AC8" w:rsidP="0040014A">
                      <w:pPr>
                        <w:rPr>
                          <w:rFonts w:ascii="Comic Sans MS" w:hAnsi="Comic Sans MS"/>
                          <w:b/>
                          <w:sz w:val="28"/>
                        </w:rPr>
                      </w:pPr>
                    </w:p>
                  </w:txbxContent>
                </v:textbox>
              </v:shape>
            </w:pict>
          </mc:Fallback>
        </mc:AlternateContent>
      </w:r>
      <w:r>
        <w:rPr>
          <w:noProof/>
          <w:szCs w:val="20"/>
        </w:rPr>
        <mc:AlternateContent>
          <mc:Choice Requires="wps">
            <w:drawing>
              <wp:anchor distT="0" distB="0" distL="114935" distR="114935" simplePos="0" relativeHeight="251654656" behindDoc="0" locked="0" layoutInCell="1" allowOverlap="1" wp14:anchorId="1BE727DA" wp14:editId="3598862D">
                <wp:simplePos x="0" y="0"/>
                <wp:positionH relativeFrom="column">
                  <wp:posOffset>148590</wp:posOffset>
                </wp:positionH>
                <wp:positionV relativeFrom="paragraph">
                  <wp:posOffset>-595630</wp:posOffset>
                </wp:positionV>
                <wp:extent cx="4561205" cy="1315085"/>
                <wp:effectExtent l="0" t="0" r="36195" b="3111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1205" cy="1315085"/>
                        </a:xfrm>
                        <a:prstGeom prst="rect">
                          <a:avLst/>
                        </a:prstGeom>
                        <a:solidFill>
                          <a:srgbClr val="FFFFFF"/>
                        </a:solidFill>
                        <a:ln w="6350">
                          <a:solidFill>
                            <a:srgbClr val="000000"/>
                          </a:solidFill>
                          <a:miter lim="800000"/>
                          <a:headEnd/>
                          <a:tailEnd/>
                        </a:ln>
                      </wps:spPr>
                      <wps:txbx>
                        <w:txbxContent>
                          <w:p w14:paraId="159F8BE4" w14:textId="77777777" w:rsidR="00530CCC" w:rsidRDefault="00530CCC">
                            <w:pPr>
                              <w:jc w:val="center"/>
                              <w:rPr>
                                <w:rFonts w:ascii="Comic Sans MS" w:hAnsi="Comic Sans MS"/>
                                <w:sz w:val="32"/>
                              </w:rPr>
                            </w:pPr>
                            <w:r>
                              <w:rPr>
                                <w:rFonts w:ascii="Comic Sans MS" w:hAnsi="Comic Sans MS"/>
                                <w:sz w:val="32"/>
                              </w:rPr>
                              <w:t>Room 20’s Homework</w:t>
                            </w:r>
                          </w:p>
                          <w:p w14:paraId="24C65E81" w14:textId="419D8159" w:rsidR="00530CCC" w:rsidRDefault="00530CCC">
                            <w:pPr>
                              <w:jc w:val="center"/>
                              <w:rPr>
                                <w:rFonts w:ascii="Comic Sans MS" w:hAnsi="Comic Sans MS"/>
                                <w:sz w:val="32"/>
                              </w:rPr>
                            </w:pPr>
                            <w:r>
                              <w:rPr>
                                <w:rFonts w:ascii="Comic Sans MS" w:hAnsi="Comic Sans MS"/>
                                <w:sz w:val="32"/>
                              </w:rPr>
                              <w:t xml:space="preserve">Term 4 </w:t>
                            </w:r>
                            <w:proofErr w:type="gramStart"/>
                            <w:r>
                              <w:rPr>
                                <w:rFonts w:ascii="Comic Sans MS" w:hAnsi="Comic Sans MS"/>
                                <w:sz w:val="32"/>
                              </w:rPr>
                              <w:t>Week</w:t>
                            </w:r>
                            <w:proofErr w:type="gramEnd"/>
                            <w:r>
                              <w:rPr>
                                <w:rFonts w:ascii="Comic Sans MS" w:hAnsi="Comic Sans MS"/>
                                <w:sz w:val="32"/>
                              </w:rPr>
                              <w:t xml:space="preserve"> 3</w:t>
                            </w:r>
                          </w:p>
                          <w:p w14:paraId="692448F0" w14:textId="7D50455C" w:rsidR="00530CCC" w:rsidRDefault="00530CCC">
                            <w:pPr>
                              <w:jc w:val="center"/>
                              <w:rPr>
                                <w:rFonts w:ascii="Comic Sans MS" w:hAnsi="Comic Sans MS"/>
                                <w:sz w:val="32"/>
                              </w:rPr>
                            </w:pPr>
                            <w:r>
                              <w:rPr>
                                <w:rFonts w:ascii="Comic Sans MS" w:hAnsi="Comic Sans MS"/>
                                <w:sz w:val="32"/>
                              </w:rPr>
                              <w:t>Due Friday November 25</w:t>
                            </w:r>
                          </w:p>
                          <w:p w14:paraId="300F035E" w14:textId="77777777" w:rsidR="00530CCC" w:rsidRDefault="00530CCC">
                            <w:pPr>
                              <w:jc w:val="center"/>
                              <w:rPr>
                                <w:rFonts w:ascii="Comic Sans MS" w:hAnsi="Comic Sans MS"/>
                                <w:sz w:val="32"/>
                              </w:rPr>
                            </w:pPr>
                            <w:r>
                              <w:rPr>
                                <w:rFonts w:ascii="Comic Sans MS" w:hAnsi="Comic Sans MS"/>
                                <w:sz w:val="32"/>
                              </w:rPr>
                              <w:t>www.ahamilton5.wikispaces.com</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11.7pt;margin-top:-46.85pt;width:359.15pt;height:103.55pt;z-index:2516546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" strokeweight=".5pt">
                <v:textbox inset="7.45pt,3.85pt,7.45pt,3.85pt">
                  <w:txbxContent>
                    <w:p w14:paraId="159F8BE4" w14:textId="77777777" w:rsidR="00094A38" w:rsidRDefault="00094A38">
                      <w:pPr>
                        <w:jc w:val="center"/>
                        <w:rPr>
                          <w:rFonts w:ascii="Comic Sans MS" w:hAnsi="Comic Sans MS"/>
                          <w:sz w:val="32"/>
                        </w:rPr>
                      </w:pPr>
                      <w:r>
                        <w:rPr>
                          <w:rFonts w:ascii="Comic Sans MS" w:hAnsi="Comic Sans MS"/>
                          <w:sz w:val="32"/>
                        </w:rPr>
                        <w:t>Room 20’s Homework</w:t>
                      </w:r>
                    </w:p>
                    <w:p w14:paraId="24C65E81" w14:textId="419D8159" w:rsidR="00094A38" w:rsidRDefault="00094A38">
                      <w:pPr>
                        <w:jc w:val="center"/>
                        <w:rPr>
                          <w:rFonts w:ascii="Comic Sans MS" w:hAnsi="Comic Sans MS"/>
                          <w:sz w:val="32"/>
                        </w:rPr>
                      </w:pPr>
                      <w:r>
                        <w:rPr>
                          <w:rFonts w:ascii="Comic Sans MS" w:hAnsi="Comic Sans MS"/>
                          <w:sz w:val="32"/>
                        </w:rPr>
                        <w:t xml:space="preserve">Term 4 </w:t>
                      </w:r>
                      <w:proofErr w:type="gramStart"/>
                      <w:r>
                        <w:rPr>
                          <w:rFonts w:ascii="Comic Sans MS" w:hAnsi="Comic Sans MS"/>
                          <w:sz w:val="32"/>
                        </w:rPr>
                        <w:t>Week</w:t>
                      </w:r>
                      <w:proofErr w:type="gramEnd"/>
                      <w:r>
                        <w:rPr>
                          <w:rFonts w:ascii="Comic Sans MS" w:hAnsi="Comic Sans MS"/>
                          <w:sz w:val="32"/>
                        </w:rPr>
                        <w:t xml:space="preserve"> 3</w:t>
                      </w:r>
                    </w:p>
                    <w:p w14:paraId="692448F0" w14:textId="7D50455C" w:rsidR="00094A38" w:rsidRDefault="00094A38">
                      <w:pPr>
                        <w:jc w:val="center"/>
                        <w:rPr>
                          <w:rFonts w:ascii="Comic Sans MS" w:hAnsi="Comic Sans MS"/>
                          <w:sz w:val="32"/>
                        </w:rPr>
                      </w:pPr>
                      <w:r>
                        <w:rPr>
                          <w:rFonts w:ascii="Comic Sans MS" w:hAnsi="Comic Sans MS"/>
                          <w:sz w:val="32"/>
                        </w:rPr>
                        <w:t>Due Friday November 25</w:t>
                      </w:r>
                    </w:p>
                    <w:p w14:paraId="300F035E" w14:textId="77777777" w:rsidR="00094A38" w:rsidRDefault="00094A38">
                      <w:pPr>
                        <w:jc w:val="center"/>
                        <w:rPr>
                          <w:rFonts w:ascii="Comic Sans MS" w:hAnsi="Comic Sans MS"/>
                          <w:sz w:val="32"/>
                        </w:rPr>
                      </w:pPr>
                      <w:r>
                        <w:rPr>
                          <w:rFonts w:ascii="Comic Sans MS" w:hAnsi="Comic Sans MS"/>
                          <w:sz w:val="32"/>
                        </w:rPr>
                        <w:t>www.ahamilton5.wikispaces.com</w:t>
                      </w:r>
                    </w:p>
                  </w:txbxContent>
                </v:textbox>
              </v:shape>
            </w:pict>
          </mc:Fallback>
        </mc:AlternateContent>
      </w:r>
      <w:r w:rsidR="00DF5534">
        <w:rPr>
          <w:noProof/>
          <w:szCs w:val="20"/>
        </w:rPr>
        <mc:AlternateContent>
          <mc:Choice Requires="wps">
            <w:drawing>
              <wp:anchor distT="0" distB="0" distL="114300" distR="114300" simplePos="0" relativeHeight="251658752" behindDoc="0" locked="0" layoutInCell="1" allowOverlap="1" wp14:anchorId="5A9F4ECF" wp14:editId="5FDA956B">
                <wp:simplePos x="0" y="0"/>
                <wp:positionH relativeFrom="column">
                  <wp:posOffset>-545465</wp:posOffset>
                </wp:positionH>
                <wp:positionV relativeFrom="paragraph">
                  <wp:posOffset>-594360</wp:posOffset>
                </wp:positionV>
                <wp:extent cx="4554220" cy="6847840"/>
                <wp:effectExtent l="0" t="0" r="17780" b="35560"/>
                <wp:wrapSquare wrapText="bothSides"/>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4220" cy="6847840"/>
                        </a:xfrm>
                        <a:prstGeom prst="rect">
                          <a:avLst/>
                        </a:prstGeom>
                        <a:solidFill>
                          <a:srgbClr val="FFFFFF"/>
                        </a:solidFill>
                        <a:ln w="9525">
                          <a:solidFill>
                            <a:srgbClr val="000000"/>
                          </a:solidFill>
                          <a:miter lim="800000"/>
                          <a:headEnd/>
                          <a:tailEnd/>
                        </a:ln>
                      </wps:spPr>
                      <wps:txbx>
                        <w:txbxContent>
                          <w:p w14:paraId="6C6AE663" w14:textId="64B23790" w:rsidR="00530CCC" w:rsidRDefault="00530CCC" w:rsidP="009071AC">
                            <w:pPr>
                              <w:jc w:val="center"/>
                              <w:rPr>
                                <w:rFonts w:ascii="Comic Sans MS" w:hAnsi="Comic Sans MS" w:cs="Menlo Bold"/>
                                <w:color w:val="141413"/>
                              </w:rPr>
                            </w:pPr>
                            <w:r>
                              <w:rPr>
                                <w:rFonts w:ascii="Comic Sans MS" w:hAnsi="Comic Sans MS" w:cs="Menlo Bold"/>
                                <w:color w:val="141413"/>
                              </w:rPr>
                              <w:t>Odyssey Night Countdown</w:t>
                            </w:r>
                          </w:p>
                          <w:p w14:paraId="284E7383" w14:textId="1FE9D9E1" w:rsidR="00530CCC" w:rsidRDefault="00530CCC" w:rsidP="009071AC">
                            <w:pPr>
                              <w:jc w:val="center"/>
                              <w:rPr>
                                <w:rFonts w:ascii="Comic Sans MS" w:hAnsi="Comic Sans MS" w:cs="Menlo Bold"/>
                                <w:color w:val="141413"/>
                              </w:rPr>
                            </w:pPr>
                            <w:r>
                              <w:rPr>
                                <w:rFonts w:ascii="Comic Sans MS" w:hAnsi="Comic Sans MS" w:cs="Menlo Bold"/>
                                <w:color w:val="141413"/>
                              </w:rPr>
                              <w:t>12 sleeps to go!</w:t>
                            </w:r>
                          </w:p>
                          <w:p w14:paraId="240A7A63" w14:textId="5C750CCF" w:rsidR="00530CCC" w:rsidRDefault="00530CCC" w:rsidP="009071AC">
                            <w:pPr>
                              <w:rPr>
                                <w:rFonts w:ascii="Comic Sans MS" w:hAnsi="Comic Sans MS" w:cs="Menlo Bold"/>
                                <w:color w:val="141413"/>
                              </w:rPr>
                            </w:pPr>
                            <w:r>
                              <w:rPr>
                                <w:rFonts w:ascii="Comic Sans MS" w:hAnsi="Comic Sans MS" w:cs="Menlo Bold"/>
                                <w:color w:val="141413"/>
                              </w:rPr>
                              <w:t>Syndicate C’s Odyssey evening is on Thursday 1 December from 7 – 9pm.</w:t>
                            </w:r>
                          </w:p>
                          <w:p w14:paraId="4082293E" w14:textId="77777777" w:rsidR="00530CCC" w:rsidRDefault="00530CCC" w:rsidP="009071AC">
                            <w:pPr>
                              <w:rPr>
                                <w:rFonts w:ascii="Comic Sans MS" w:hAnsi="Comic Sans MS" w:cs="Menlo Bold"/>
                                <w:color w:val="141413"/>
                              </w:rPr>
                            </w:pPr>
                          </w:p>
                          <w:p w14:paraId="72702A38" w14:textId="27F16DCF" w:rsidR="00530CCC" w:rsidRDefault="00530CCC" w:rsidP="009071AC">
                            <w:pPr>
                              <w:rPr>
                                <w:rFonts w:ascii="Comic Sans MS" w:hAnsi="Comic Sans MS" w:cs="Menlo Bold"/>
                                <w:color w:val="141413"/>
                              </w:rPr>
                            </w:pPr>
                            <w:r>
                              <w:rPr>
                                <w:rFonts w:ascii="Comic Sans MS" w:hAnsi="Comic Sans MS" w:cs="Menlo Bold"/>
                                <w:color w:val="141413"/>
                              </w:rPr>
                              <w:t>The expectation is that all students will be there and if you have a regular, out of school activity on a Thursday evening, to excuse yourself, if possible, so that you are able to attend.</w:t>
                            </w:r>
                          </w:p>
                          <w:p w14:paraId="11794083" w14:textId="77777777" w:rsidR="00530CCC" w:rsidRDefault="00530CCC" w:rsidP="009071AC">
                            <w:pPr>
                              <w:rPr>
                                <w:rFonts w:ascii="Comic Sans MS" w:hAnsi="Comic Sans MS" w:cs="Menlo Bold"/>
                                <w:color w:val="141413"/>
                              </w:rPr>
                            </w:pPr>
                          </w:p>
                          <w:p w14:paraId="36B4B6A7" w14:textId="3F247BBF" w:rsidR="00530CCC" w:rsidRDefault="00530CCC" w:rsidP="009071AC">
                            <w:pPr>
                              <w:rPr>
                                <w:rFonts w:ascii="Comic Sans MS" w:hAnsi="Comic Sans MS" w:cs="Menlo Bold"/>
                                <w:color w:val="141413"/>
                              </w:rPr>
                            </w:pPr>
                            <w:r>
                              <w:rPr>
                                <w:rFonts w:ascii="Comic Sans MS" w:hAnsi="Comic Sans MS" w:cs="Menlo Bold"/>
                                <w:color w:val="141413"/>
                              </w:rPr>
                              <w:t>Parents are cordially invited to come along and enjoy the learning that has taken place over the course of the year.</w:t>
                            </w:r>
                          </w:p>
                          <w:p w14:paraId="2260ED22" w14:textId="77777777" w:rsidR="00530CCC" w:rsidRDefault="00530CCC" w:rsidP="009071AC">
                            <w:pPr>
                              <w:rPr>
                                <w:rFonts w:ascii="Comic Sans MS" w:hAnsi="Comic Sans MS" w:cs="Menlo Bold"/>
                                <w:color w:val="141413"/>
                              </w:rPr>
                            </w:pPr>
                          </w:p>
                          <w:p w14:paraId="22E7411F" w14:textId="77777777" w:rsidR="00530CCC" w:rsidRDefault="00530CCC" w:rsidP="009071AC">
                            <w:pPr>
                              <w:rPr>
                                <w:rFonts w:ascii="Comic Sans MS" w:hAnsi="Comic Sans MS" w:cs="Menlo Bold"/>
                                <w:color w:val="141413"/>
                              </w:rPr>
                            </w:pPr>
                            <w:r>
                              <w:rPr>
                                <w:rFonts w:ascii="Comic Sans MS" w:hAnsi="Comic Sans MS" w:cs="Menlo Bold"/>
                                <w:color w:val="141413"/>
                              </w:rPr>
                              <w:t xml:space="preserve">We will be reflecting back on work undertaken but also demonstrating the knowledge we have gained in all areas of the curriculum. </w:t>
                            </w:r>
                          </w:p>
                          <w:p w14:paraId="29E36DFB" w14:textId="77777777" w:rsidR="00530CCC" w:rsidRDefault="00530CCC" w:rsidP="009071AC">
                            <w:pPr>
                              <w:rPr>
                                <w:rFonts w:ascii="Comic Sans MS" w:hAnsi="Comic Sans MS" w:cs="Menlo Bold"/>
                                <w:color w:val="141413"/>
                              </w:rPr>
                            </w:pPr>
                          </w:p>
                          <w:p w14:paraId="7B76032C" w14:textId="764E0917" w:rsidR="00530CCC" w:rsidRDefault="00530CCC" w:rsidP="009071AC">
                            <w:pPr>
                              <w:rPr>
                                <w:rFonts w:ascii="Comic Sans MS" w:hAnsi="Comic Sans MS" w:cs="Menlo Bold"/>
                                <w:color w:val="141413"/>
                              </w:rPr>
                            </w:pPr>
                            <w:r>
                              <w:rPr>
                                <w:rFonts w:ascii="Comic Sans MS" w:hAnsi="Comic Sans MS" w:cs="Menlo Bold"/>
                                <w:color w:val="141413"/>
                              </w:rPr>
                              <w:t>With this in mind I would like each student to think about an aspect of their learning that they would be confident and comfortable to share on the evening. It could take the form of a performance on the stage in the gymnasium, a demonstration of a practical application of our ALJ studies or challenge visitors to test their knowledge in a thought provoking way.</w:t>
                            </w:r>
                          </w:p>
                          <w:p w14:paraId="1BA3CF22" w14:textId="77777777" w:rsidR="00530CCC" w:rsidRDefault="00530CCC" w:rsidP="009071AC">
                            <w:pPr>
                              <w:rPr>
                                <w:rFonts w:ascii="Comic Sans MS" w:hAnsi="Comic Sans MS" w:cs="Menlo Bold"/>
                                <w:color w:val="141413"/>
                              </w:rPr>
                            </w:pPr>
                          </w:p>
                          <w:p w14:paraId="2ABFAAF9" w14:textId="63C44007" w:rsidR="00530CCC" w:rsidRDefault="00530CCC" w:rsidP="009071AC">
                            <w:pPr>
                              <w:rPr>
                                <w:rFonts w:ascii="Comic Sans MS" w:hAnsi="Comic Sans MS" w:cs="Menlo Bold"/>
                                <w:color w:val="141413"/>
                              </w:rPr>
                            </w:pPr>
                            <w:r>
                              <w:rPr>
                                <w:rFonts w:ascii="Comic Sans MS" w:hAnsi="Comic Sans MS" w:cs="Menlo Bold"/>
                                <w:color w:val="141413"/>
                              </w:rPr>
                              <w:t xml:space="preserve">As our focus has been on energy I would like to give each family who visits our Odyssey evening, an energy saving light bulb to take away with them. If anyone has a contact that we could approach to help us with this I would appreciate </w:t>
                            </w:r>
                            <w:proofErr w:type="gramStart"/>
                            <w:r>
                              <w:rPr>
                                <w:rFonts w:ascii="Comic Sans MS" w:hAnsi="Comic Sans MS" w:cs="Menlo Bold"/>
                                <w:color w:val="141413"/>
                              </w:rPr>
                              <w:t>them</w:t>
                            </w:r>
                            <w:proofErr w:type="gramEnd"/>
                            <w:r>
                              <w:rPr>
                                <w:rFonts w:ascii="Comic Sans MS" w:hAnsi="Comic Sans MS" w:cs="Menlo Bold"/>
                                <w:color w:val="141413"/>
                              </w:rPr>
                              <w:t xml:space="preserve"> letting me know.</w:t>
                            </w:r>
                          </w:p>
                          <w:p w14:paraId="0C55439B" w14:textId="541089C6" w:rsidR="00530CCC" w:rsidRPr="00C572F6" w:rsidRDefault="00530CCC" w:rsidP="009071AC">
                            <w:pPr>
                              <w:rPr>
                                <w:rFonts w:ascii="Comic Sans MS" w:hAnsi="Comic Sans MS" w:cs="Menlo Bold"/>
                                <w:color w:val="141413"/>
                              </w:rPr>
                            </w:pPr>
                            <w:r>
                              <w:rPr>
                                <w:rFonts w:ascii="Comic Sans MS" w:hAnsi="Comic Sans MS" w:cs="Menlo Bold"/>
                                <w:color w:val="141413"/>
                              </w:rPr>
                              <w:t xml:space="preserve"> </w:t>
                            </w:r>
                          </w:p>
                          <w:p w14:paraId="67B0CAB3" w14:textId="33F96F83" w:rsidR="00530CCC" w:rsidRPr="00FD71B4" w:rsidRDefault="00530CCC" w:rsidP="00DF5534">
                            <w:pPr>
                              <w:rPr>
                                <w:rFonts w:ascii="Comic Sans MS" w:hAnsi="Comic Sans MS"/>
                              </w:rPr>
                            </w:pPr>
                            <w:r>
                              <w:rPr>
                                <w:rFonts w:ascii="Comic Sans MS" w:hAnsi="Comic Sans MS"/>
                              </w:rPr>
                              <w:t xml:space="preserve">          </w:t>
                            </w:r>
                          </w:p>
                          <w:p w14:paraId="045D28F2" w14:textId="77777777" w:rsidR="00530CCC" w:rsidRDefault="00530CCC">
                            <w:pPr>
                              <w:rPr>
                                <w:rFonts w:ascii="Comic Sans MS" w:hAnsi="Comic Sans MS"/>
                                <w:sz w:val="22"/>
                                <w:szCs w:val="22"/>
                              </w:rPr>
                            </w:pPr>
                          </w:p>
                          <w:p w14:paraId="211377A3" w14:textId="43439A71" w:rsidR="00530CCC" w:rsidRDefault="00530CCC">
                            <w:pPr>
                              <w:rPr>
                                <w:rFonts w:ascii="Comic Sans MS" w:hAnsi="Comic Sans MS"/>
                              </w:rPr>
                            </w:pPr>
                          </w:p>
                          <w:p w14:paraId="3496C42E" w14:textId="161E1514" w:rsidR="00530CCC" w:rsidRDefault="00530CCC">
                            <w:pPr>
                              <w:rPr>
                                <w:rFonts w:ascii="Comic Sans MS" w:hAnsi="Comic Sans MS"/>
                              </w:rPr>
                            </w:pPr>
                            <w:r>
                              <w:rPr>
                                <w:rFonts w:ascii="Comic Sans MS" w:hAnsi="Comic Sans MS"/>
                              </w:rPr>
                              <w:t xml:space="preserve"> </w:t>
                            </w:r>
                          </w:p>
                          <w:p w14:paraId="287B2CE3" w14:textId="77777777" w:rsidR="00530CCC" w:rsidRPr="00F2407B" w:rsidRDefault="00530CCC">
                            <w:pPr>
                              <w:rPr>
                                <w:rFonts w:ascii="Comic Sans MS" w:hAnsi="Comic Sans M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margin-left:-42.9pt;margin-top:-46.75pt;width:358.6pt;height:539.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">
                <v:textbox>
                  <w:txbxContent>
                    <w:p w14:paraId="6C6AE663" w14:textId="64B23790" w:rsidR="00094A38" w:rsidRDefault="00094A38" w:rsidP="009071AC">
                      <w:pPr>
                        <w:jc w:val="center"/>
                        <w:rPr>
                          <w:rFonts w:ascii="Comic Sans MS" w:hAnsi="Comic Sans MS" w:cs="Menlo Bold"/>
                          <w:color w:val="141413"/>
                        </w:rPr>
                      </w:pPr>
                      <w:r>
                        <w:rPr>
                          <w:rFonts w:ascii="Comic Sans MS" w:hAnsi="Comic Sans MS" w:cs="Menlo Bold"/>
                          <w:color w:val="141413"/>
                        </w:rPr>
                        <w:t>Odyssey Night Countdown</w:t>
                      </w:r>
                    </w:p>
                    <w:p w14:paraId="284E7383" w14:textId="1FE9D9E1" w:rsidR="00094A38" w:rsidRDefault="00094A38" w:rsidP="009071AC">
                      <w:pPr>
                        <w:jc w:val="center"/>
                        <w:rPr>
                          <w:rFonts w:ascii="Comic Sans MS" w:hAnsi="Comic Sans MS" w:cs="Menlo Bold"/>
                          <w:color w:val="141413"/>
                        </w:rPr>
                      </w:pPr>
                      <w:r>
                        <w:rPr>
                          <w:rFonts w:ascii="Comic Sans MS" w:hAnsi="Comic Sans MS" w:cs="Menlo Bold"/>
                          <w:color w:val="141413"/>
                        </w:rPr>
                        <w:t>12 sleeps to go!</w:t>
                      </w:r>
                    </w:p>
                    <w:p w14:paraId="240A7A63" w14:textId="5C750CCF" w:rsidR="00094A38" w:rsidRDefault="00094A38" w:rsidP="009071AC">
                      <w:pPr>
                        <w:rPr>
                          <w:rFonts w:ascii="Comic Sans MS" w:hAnsi="Comic Sans MS" w:cs="Menlo Bold"/>
                          <w:color w:val="141413"/>
                        </w:rPr>
                      </w:pPr>
                      <w:r>
                        <w:rPr>
                          <w:rFonts w:ascii="Comic Sans MS" w:hAnsi="Comic Sans MS" w:cs="Menlo Bold"/>
                          <w:color w:val="141413"/>
                        </w:rPr>
                        <w:t>Syndicate C’s Odyssey evening is on Thursday 1 December from 7 – 9pm.</w:t>
                      </w:r>
                    </w:p>
                    <w:p w14:paraId="4082293E" w14:textId="77777777" w:rsidR="00094A38" w:rsidRDefault="00094A38" w:rsidP="009071AC">
                      <w:pPr>
                        <w:rPr>
                          <w:rFonts w:ascii="Comic Sans MS" w:hAnsi="Comic Sans MS" w:cs="Menlo Bold"/>
                          <w:color w:val="141413"/>
                        </w:rPr>
                      </w:pPr>
                    </w:p>
                    <w:p w14:paraId="72702A38" w14:textId="27F16DCF" w:rsidR="00094A38" w:rsidRDefault="00094A38" w:rsidP="009071AC">
                      <w:pPr>
                        <w:rPr>
                          <w:rFonts w:ascii="Comic Sans MS" w:hAnsi="Comic Sans MS" w:cs="Menlo Bold"/>
                          <w:color w:val="141413"/>
                        </w:rPr>
                      </w:pPr>
                      <w:r>
                        <w:rPr>
                          <w:rFonts w:ascii="Comic Sans MS" w:hAnsi="Comic Sans MS" w:cs="Menlo Bold"/>
                          <w:color w:val="141413"/>
                        </w:rPr>
                        <w:t>The expectation is that all students will be there and if you have a regular, out of school activity on a Thursday evening, to excuse yourself, if possible, so that you are able to attend.</w:t>
                      </w:r>
                    </w:p>
                    <w:p w14:paraId="11794083" w14:textId="77777777" w:rsidR="00094A38" w:rsidRDefault="00094A38" w:rsidP="009071AC">
                      <w:pPr>
                        <w:rPr>
                          <w:rFonts w:ascii="Comic Sans MS" w:hAnsi="Comic Sans MS" w:cs="Menlo Bold"/>
                          <w:color w:val="141413"/>
                        </w:rPr>
                      </w:pPr>
                    </w:p>
                    <w:p w14:paraId="36B4B6A7" w14:textId="3F247BBF" w:rsidR="00094A38" w:rsidRDefault="00094A38" w:rsidP="009071AC">
                      <w:pPr>
                        <w:rPr>
                          <w:rFonts w:ascii="Comic Sans MS" w:hAnsi="Comic Sans MS" w:cs="Menlo Bold"/>
                          <w:color w:val="141413"/>
                        </w:rPr>
                      </w:pPr>
                      <w:r>
                        <w:rPr>
                          <w:rFonts w:ascii="Comic Sans MS" w:hAnsi="Comic Sans MS" w:cs="Menlo Bold"/>
                          <w:color w:val="141413"/>
                        </w:rPr>
                        <w:t>Parents are cordially invited to come along and enjoy the learning that has taken place over the course of the year.</w:t>
                      </w:r>
                    </w:p>
                    <w:p w14:paraId="2260ED22" w14:textId="77777777" w:rsidR="00094A38" w:rsidRDefault="00094A38" w:rsidP="009071AC">
                      <w:pPr>
                        <w:rPr>
                          <w:rFonts w:ascii="Comic Sans MS" w:hAnsi="Comic Sans MS" w:cs="Menlo Bold"/>
                          <w:color w:val="141413"/>
                        </w:rPr>
                      </w:pPr>
                    </w:p>
                    <w:p w14:paraId="22E7411F" w14:textId="77777777" w:rsidR="00094A38" w:rsidRDefault="00094A38" w:rsidP="009071AC">
                      <w:pPr>
                        <w:rPr>
                          <w:rFonts w:ascii="Comic Sans MS" w:hAnsi="Comic Sans MS" w:cs="Menlo Bold"/>
                          <w:color w:val="141413"/>
                        </w:rPr>
                      </w:pPr>
                      <w:r>
                        <w:rPr>
                          <w:rFonts w:ascii="Comic Sans MS" w:hAnsi="Comic Sans MS" w:cs="Menlo Bold"/>
                          <w:color w:val="141413"/>
                        </w:rPr>
                        <w:t xml:space="preserve">We will be reflecting back on work undertaken but also demonstrating the knowledge we have gained in all areas of the curriculum. </w:t>
                      </w:r>
                    </w:p>
                    <w:p w14:paraId="29E36DFB" w14:textId="77777777" w:rsidR="00094A38" w:rsidRDefault="00094A38" w:rsidP="009071AC">
                      <w:pPr>
                        <w:rPr>
                          <w:rFonts w:ascii="Comic Sans MS" w:hAnsi="Comic Sans MS" w:cs="Menlo Bold"/>
                          <w:color w:val="141413"/>
                        </w:rPr>
                      </w:pPr>
                    </w:p>
                    <w:p w14:paraId="7B76032C" w14:textId="764E0917" w:rsidR="00094A38" w:rsidRDefault="00094A38" w:rsidP="009071AC">
                      <w:pPr>
                        <w:rPr>
                          <w:rFonts w:ascii="Comic Sans MS" w:hAnsi="Comic Sans MS" w:cs="Menlo Bold"/>
                          <w:color w:val="141413"/>
                        </w:rPr>
                      </w:pPr>
                      <w:r>
                        <w:rPr>
                          <w:rFonts w:ascii="Comic Sans MS" w:hAnsi="Comic Sans MS" w:cs="Menlo Bold"/>
                          <w:color w:val="141413"/>
                        </w:rPr>
                        <w:t>With this in mind I would like each student to think about an aspect of their learning that they would be confident and comfortable to share on the evening. It could take the form of a performance on the stage in the gymnasium, a demonstration of a practical application of our ALJ studies or challenge visitors to test their knowledge in a thought provoking way.</w:t>
                      </w:r>
                    </w:p>
                    <w:p w14:paraId="1BA3CF22" w14:textId="77777777" w:rsidR="00094A38" w:rsidRDefault="00094A38" w:rsidP="009071AC">
                      <w:pPr>
                        <w:rPr>
                          <w:rFonts w:ascii="Comic Sans MS" w:hAnsi="Comic Sans MS" w:cs="Menlo Bold"/>
                          <w:color w:val="141413"/>
                        </w:rPr>
                      </w:pPr>
                    </w:p>
                    <w:p w14:paraId="2ABFAAF9" w14:textId="63C44007" w:rsidR="00094A38" w:rsidRDefault="00094A38" w:rsidP="009071AC">
                      <w:pPr>
                        <w:rPr>
                          <w:rFonts w:ascii="Comic Sans MS" w:hAnsi="Comic Sans MS" w:cs="Menlo Bold"/>
                          <w:color w:val="141413"/>
                        </w:rPr>
                      </w:pPr>
                      <w:r>
                        <w:rPr>
                          <w:rFonts w:ascii="Comic Sans MS" w:hAnsi="Comic Sans MS" w:cs="Menlo Bold"/>
                          <w:color w:val="141413"/>
                        </w:rPr>
                        <w:t xml:space="preserve">As our focus has been on energy I would like to give each family who visits our Odyssey evening, an energy saving light bulb to take away with them. If anyone has a contact that we could approach to help us with this I would appreciate </w:t>
                      </w:r>
                      <w:proofErr w:type="gramStart"/>
                      <w:r>
                        <w:rPr>
                          <w:rFonts w:ascii="Comic Sans MS" w:hAnsi="Comic Sans MS" w:cs="Menlo Bold"/>
                          <w:color w:val="141413"/>
                        </w:rPr>
                        <w:t>them</w:t>
                      </w:r>
                      <w:proofErr w:type="gramEnd"/>
                      <w:r>
                        <w:rPr>
                          <w:rFonts w:ascii="Comic Sans MS" w:hAnsi="Comic Sans MS" w:cs="Menlo Bold"/>
                          <w:color w:val="141413"/>
                        </w:rPr>
                        <w:t xml:space="preserve"> letting me know.</w:t>
                      </w:r>
                    </w:p>
                    <w:p w14:paraId="0C55439B" w14:textId="541089C6" w:rsidR="00094A38" w:rsidRPr="00C572F6" w:rsidRDefault="00094A38" w:rsidP="009071AC">
                      <w:pPr>
                        <w:rPr>
                          <w:rFonts w:ascii="Comic Sans MS" w:hAnsi="Comic Sans MS" w:cs="Menlo Bold"/>
                          <w:color w:val="141413"/>
                        </w:rPr>
                      </w:pPr>
                      <w:r>
                        <w:rPr>
                          <w:rFonts w:ascii="Comic Sans MS" w:hAnsi="Comic Sans MS" w:cs="Menlo Bold"/>
                          <w:color w:val="141413"/>
                        </w:rPr>
                        <w:t xml:space="preserve"> </w:t>
                      </w:r>
                    </w:p>
                    <w:p w14:paraId="67B0CAB3" w14:textId="33F96F83" w:rsidR="00094A38" w:rsidRPr="00FD71B4" w:rsidRDefault="00094A38" w:rsidP="00DF5534">
                      <w:pPr>
                        <w:rPr>
                          <w:rFonts w:ascii="Comic Sans MS" w:hAnsi="Comic Sans MS"/>
                        </w:rPr>
                      </w:pPr>
                      <w:r>
                        <w:rPr>
                          <w:rFonts w:ascii="Comic Sans MS" w:hAnsi="Comic Sans MS"/>
                        </w:rPr>
                        <w:t xml:space="preserve">          </w:t>
                      </w:r>
                    </w:p>
                    <w:p w14:paraId="045D28F2" w14:textId="77777777" w:rsidR="00094A38" w:rsidRDefault="00094A38">
                      <w:pPr>
                        <w:rPr>
                          <w:rFonts w:ascii="Comic Sans MS" w:hAnsi="Comic Sans MS"/>
                          <w:sz w:val="22"/>
                          <w:szCs w:val="22"/>
                        </w:rPr>
                      </w:pPr>
                    </w:p>
                    <w:p w14:paraId="211377A3" w14:textId="43439A71" w:rsidR="00094A38" w:rsidRDefault="00094A38">
                      <w:pPr>
                        <w:rPr>
                          <w:rFonts w:ascii="Comic Sans MS" w:hAnsi="Comic Sans MS"/>
                        </w:rPr>
                      </w:pPr>
                    </w:p>
                    <w:p w14:paraId="3496C42E" w14:textId="161E1514" w:rsidR="00094A38" w:rsidRDefault="00094A38">
                      <w:pPr>
                        <w:rPr>
                          <w:rFonts w:ascii="Comic Sans MS" w:hAnsi="Comic Sans MS"/>
                        </w:rPr>
                      </w:pPr>
                      <w:r>
                        <w:rPr>
                          <w:rFonts w:ascii="Comic Sans MS" w:hAnsi="Comic Sans MS"/>
                        </w:rPr>
                        <w:t xml:space="preserve"> </w:t>
                      </w:r>
                    </w:p>
                    <w:p w14:paraId="287B2CE3" w14:textId="77777777" w:rsidR="00094A38" w:rsidRPr="00F2407B" w:rsidRDefault="00094A38">
                      <w:pPr>
                        <w:rPr>
                          <w:rFonts w:ascii="Comic Sans MS" w:hAnsi="Comic Sans MS"/>
                        </w:rPr>
                      </w:pPr>
                    </w:p>
                  </w:txbxContent>
                </v:textbox>
                <w10:wrap type="square"/>
              </v:shape>
            </w:pict>
          </mc:Fallback>
        </mc:AlternateContent>
      </w:r>
    </w:p>
    <w:p w14:paraId="3F5D4C1D" w14:textId="7B99A9FC" w:rsidR="0040014A" w:rsidRDefault="00924948" w:rsidP="0040014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ind w:left="-567"/>
      </w:pPr>
      <w:r>
        <w:rPr>
          <w:rFonts w:ascii="Comic Sans MS" w:eastAsia="Verdana-Bold" w:hAnsi="Comic Sans MS" w:cs="Verdana-Bold"/>
          <w:noProof/>
          <w:color w:val="000000"/>
        </w:rPr>
        <w:lastRenderedPageBreak/>
        <w:drawing>
          <wp:anchor distT="0" distB="0" distL="114300" distR="114300" simplePos="0" relativeHeight="251672064" behindDoc="0" locked="0" layoutInCell="1" allowOverlap="1" wp14:anchorId="23C76D4C" wp14:editId="113F3727">
            <wp:simplePos x="0" y="0"/>
            <wp:positionH relativeFrom="column">
              <wp:posOffset>5453380</wp:posOffset>
            </wp:positionH>
            <wp:positionV relativeFrom="paragraph">
              <wp:posOffset>4633595</wp:posOffset>
            </wp:positionV>
            <wp:extent cx="1910080" cy="1910080"/>
            <wp:effectExtent l="0" t="0" r="0" b="0"/>
            <wp:wrapTight wrapText="bothSides">
              <wp:wrapPolygon edited="0">
                <wp:start x="0" y="0"/>
                <wp:lineTo x="0" y="21255"/>
                <wp:lineTo x="21255" y="21255"/>
                <wp:lineTo x="21255" y="0"/>
                <wp:lineTo x="0" y="0"/>
              </wp:wrapPolygon>
            </wp:wrapTight>
            <wp:docPr id="1" name="Picture 1" descr="Macintosh HD:Users:ahamilton:Desktop:ki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hamilton:Desktop:kite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0080" cy="1910080"/>
                    </a:xfrm>
                    <a:prstGeom prst="rect">
                      <a:avLst/>
                    </a:prstGeom>
                    <a:noFill/>
                    <a:ln>
                      <a:noFill/>
                    </a:ln>
                  </pic:spPr>
                </pic:pic>
              </a:graphicData>
            </a:graphic>
            <wp14:sizeRelH relativeFrom="page">
              <wp14:pctWidth>0</wp14:pctWidth>
            </wp14:sizeRelH>
            <wp14:sizeRelV relativeFrom="page">
              <wp14:pctHeight>0</wp14:pctHeight>
            </wp14:sizeRelV>
          </wp:anchor>
        </w:drawing>
      </w:r>
      <w:r w:rsidR="007203DE">
        <w:rPr>
          <w:rFonts w:ascii="Verdana" w:hAnsi="Verdana" w:cs="Verdana"/>
          <w:b/>
          <w:bCs/>
          <w:noProof/>
          <w:color w:val="000000"/>
        </w:rPr>
        <mc:AlternateContent>
          <mc:Choice Requires="wps">
            <w:drawing>
              <wp:anchor distT="0" distB="0" distL="114300" distR="114300" simplePos="0" relativeHeight="251671040" behindDoc="0" locked="0" layoutInCell="1" allowOverlap="1" wp14:anchorId="069DAE7F" wp14:editId="386E2EA5">
                <wp:simplePos x="0" y="0"/>
                <wp:positionH relativeFrom="column">
                  <wp:posOffset>4206240</wp:posOffset>
                </wp:positionH>
                <wp:positionV relativeFrom="paragraph">
                  <wp:posOffset>-34925</wp:posOffset>
                </wp:positionV>
                <wp:extent cx="4582160" cy="437896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4582160" cy="43789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7FE1A3" w14:textId="77777777" w:rsidR="00530CCC" w:rsidRDefault="00530CCC" w:rsidP="00E23EB5">
                            <w:pPr>
                              <w:autoSpaceDE w:val="0"/>
                              <w:jc w:val="center"/>
                              <w:rPr>
                                <w:rFonts w:ascii="Comic Sans MS" w:eastAsia="Verdana-Bold" w:hAnsi="Comic Sans MS" w:cs="Verdana-Bold"/>
                                <w:color w:val="000000"/>
                              </w:rPr>
                            </w:pPr>
                          </w:p>
                          <w:p w14:paraId="67D8F2AA" w14:textId="7AFF0293" w:rsidR="00530CCC" w:rsidRDefault="00530CCC" w:rsidP="00E23EB5">
                            <w:pPr>
                              <w:autoSpaceDE w:val="0"/>
                              <w:jc w:val="center"/>
                              <w:rPr>
                                <w:rFonts w:ascii="Comic Sans MS" w:eastAsia="Verdana-Bold" w:hAnsi="Comic Sans MS" w:cs="Verdana-Bold"/>
                                <w:color w:val="000000"/>
                              </w:rPr>
                            </w:pPr>
                            <w:r>
                              <w:rPr>
                                <w:rFonts w:ascii="Comic Sans MS" w:eastAsia="Verdana-Bold" w:hAnsi="Comic Sans MS" w:cs="Verdana-Bold"/>
                                <w:color w:val="000000"/>
                              </w:rPr>
                              <w:t>Harnessing the power of the Wind</w:t>
                            </w:r>
                          </w:p>
                          <w:p w14:paraId="2412CD85" w14:textId="77777777" w:rsidR="00530CCC" w:rsidRDefault="00530CCC" w:rsidP="00E23EB5">
                            <w:pPr>
                              <w:autoSpaceDE w:val="0"/>
                              <w:jc w:val="center"/>
                              <w:rPr>
                                <w:rFonts w:ascii="Comic Sans MS" w:eastAsia="Verdana-Bold" w:hAnsi="Comic Sans MS" w:cs="Verdana-Bold"/>
                                <w:color w:val="000000"/>
                              </w:rPr>
                            </w:pPr>
                          </w:p>
                          <w:p w14:paraId="00633492" w14:textId="5A53622E" w:rsidR="00530CCC" w:rsidRDefault="00530CCC" w:rsidP="00E23EB5">
                            <w:pPr>
                              <w:autoSpaceDE w:val="0"/>
                              <w:jc w:val="center"/>
                              <w:rPr>
                                <w:rFonts w:ascii="Comic Sans MS" w:eastAsia="Verdana-Bold" w:hAnsi="Comic Sans MS" w:cs="Verdana-Bold"/>
                                <w:color w:val="000000"/>
                              </w:rPr>
                            </w:pPr>
                            <w:r>
                              <w:rPr>
                                <w:rFonts w:ascii="Comic Sans MS" w:eastAsia="Verdana-Bold" w:hAnsi="Comic Sans MS" w:cs="Verdana-Bold"/>
                                <w:color w:val="000000"/>
                              </w:rPr>
                              <w:t>Constructing a Sled Kite</w:t>
                            </w:r>
                          </w:p>
                          <w:p w14:paraId="0B14974A" w14:textId="77777777" w:rsidR="00530CCC" w:rsidRDefault="00530CCC" w:rsidP="00E23EB5">
                            <w:pPr>
                              <w:autoSpaceDE w:val="0"/>
                              <w:jc w:val="center"/>
                              <w:rPr>
                                <w:rFonts w:ascii="Comic Sans MS" w:eastAsia="Verdana-Bold" w:hAnsi="Comic Sans MS" w:cs="Verdana-Bold"/>
                                <w:color w:val="000000"/>
                              </w:rPr>
                            </w:pPr>
                          </w:p>
                          <w:p w14:paraId="2FFC9F84" w14:textId="7C225F0D"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On Tuesday of next week we shall construct a kite and on a suitable day attempt to fly them.</w:t>
                            </w:r>
                          </w:p>
                          <w:p w14:paraId="4BEA71F3" w14:textId="77777777" w:rsidR="00530CCC" w:rsidRDefault="00530CCC" w:rsidP="00924948">
                            <w:pPr>
                              <w:autoSpaceDE w:val="0"/>
                              <w:rPr>
                                <w:rFonts w:ascii="Comic Sans MS" w:eastAsia="Verdana-Bold" w:hAnsi="Comic Sans MS" w:cs="Verdana-Bold"/>
                                <w:color w:val="000000"/>
                              </w:rPr>
                            </w:pPr>
                          </w:p>
                          <w:p w14:paraId="7CFE0EAF" w14:textId="77777777"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 xml:space="preserve">The materials you will need are: </w:t>
                            </w:r>
                          </w:p>
                          <w:p w14:paraId="4DA56584" w14:textId="37CBE52B"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 xml:space="preserve">A plastic bag (regular supermarket type is ideal) </w:t>
                            </w:r>
                          </w:p>
                          <w:p w14:paraId="7BA530B3" w14:textId="617DA389"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9 drinking straws (NOT the bendy type)</w:t>
                            </w:r>
                          </w:p>
                          <w:p w14:paraId="2BF79EE7" w14:textId="3E654A2D"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 xml:space="preserve">Roll of </w:t>
                            </w:r>
                            <w:proofErr w:type="spellStart"/>
                            <w:r>
                              <w:rPr>
                                <w:rFonts w:ascii="Comic Sans MS" w:eastAsia="Verdana-Bold" w:hAnsi="Comic Sans MS" w:cs="Verdana-Bold"/>
                                <w:color w:val="000000"/>
                              </w:rPr>
                              <w:t>sellotape</w:t>
                            </w:r>
                            <w:proofErr w:type="spellEnd"/>
                          </w:p>
                          <w:p w14:paraId="5597DF7B" w14:textId="5225550D"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Nylon or thin twine (enough to allow the kite to rise up into the air)</w:t>
                            </w:r>
                          </w:p>
                          <w:p w14:paraId="4EDB67AE" w14:textId="77777777" w:rsidR="00530CCC" w:rsidRDefault="00530CCC" w:rsidP="00924948">
                            <w:pPr>
                              <w:autoSpaceDE w:val="0"/>
                              <w:rPr>
                                <w:rFonts w:ascii="Comic Sans MS" w:eastAsia="Verdana-Bold" w:hAnsi="Comic Sans MS" w:cs="Verdana-Bold"/>
                                <w:color w:val="000000"/>
                              </w:rPr>
                            </w:pPr>
                          </w:p>
                          <w:p w14:paraId="7D3CC190" w14:textId="11FFE81C"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Once we have constructed and flown these kites we shall design and make our own kites from materials that we bring into school. For those who have made kites before, we shall look to you for inspiration and guidance on materials.</w:t>
                            </w:r>
                          </w:p>
                          <w:p w14:paraId="08E24924" w14:textId="77777777" w:rsidR="00530CCC" w:rsidRDefault="00530CCC" w:rsidP="00E23EB5">
                            <w:pPr>
                              <w:autoSpaceDE w:val="0"/>
                              <w:jc w:val="center"/>
                              <w:rPr>
                                <w:rFonts w:ascii="Comic Sans MS" w:eastAsia="Verdana-Bold" w:hAnsi="Comic Sans MS" w:cs="Verdana-Bold"/>
                                <w:color w:val="000000"/>
                              </w:rPr>
                            </w:pPr>
                          </w:p>
                          <w:p w14:paraId="11B27021" w14:textId="77777777" w:rsidR="00530CCC" w:rsidRDefault="00530CCC" w:rsidP="00E23EB5">
                            <w:pPr>
                              <w:autoSpaceDE w:val="0"/>
                              <w:rPr>
                                <w:rFonts w:ascii="Comic Sans MS" w:eastAsia="Verdana-Bold" w:hAnsi="Comic Sans MS" w:cs="Verdana-Bold"/>
                                <w:color w:val="000000"/>
                              </w:rPr>
                            </w:pPr>
                          </w:p>
                          <w:p w14:paraId="5C24263A" w14:textId="695C7219" w:rsidR="00530CCC" w:rsidRDefault="00530CCC" w:rsidP="00E23EB5">
                            <w:pPr>
                              <w:autoSpaceDE w:val="0"/>
                              <w:rPr>
                                <w:rFonts w:ascii="Comic Sans MS" w:eastAsia="Verdana-Bold" w:hAnsi="Comic Sans MS" w:cs="Verdana-Bold"/>
                                <w:color w:val="000000"/>
                              </w:rPr>
                            </w:pPr>
                            <w:r>
                              <w:rPr>
                                <w:rFonts w:ascii="Comic Sans MS" w:eastAsia="Verdana-Bold" w:hAnsi="Comic Sans MS" w:cs="Verdana-Bold"/>
                                <w:color w:val="000000"/>
                              </w:rPr>
                              <w:t xml:space="preserve"> </w:t>
                            </w:r>
                            <w:r>
                              <w:rPr>
                                <w:rFonts w:ascii="Comic Sans MS" w:eastAsia="Verdana-Bold" w:hAnsi="Comic Sans MS" w:cs="Verdana-Bold"/>
                                <w:color w:val="000000"/>
                              </w:rPr>
                              <w:tab/>
                            </w:r>
                          </w:p>
                          <w:p w14:paraId="013FBA50" w14:textId="2174C635" w:rsidR="00530CCC" w:rsidRDefault="00530CCC" w:rsidP="00E23EB5">
                            <w:pPr>
                              <w:autoSpaceDE w:val="0"/>
                              <w:rPr>
                                <w:rFonts w:ascii="Comic Sans MS" w:eastAsia="Verdana-Bold" w:hAnsi="Comic Sans MS" w:cs="Verdana-Bold"/>
                                <w:color w:val="000000"/>
                              </w:rPr>
                            </w:pPr>
                          </w:p>
                          <w:p w14:paraId="2D7725FC" w14:textId="3A257D38" w:rsidR="00530CCC" w:rsidRDefault="00530CCC" w:rsidP="00E23EB5">
                            <w:pPr>
                              <w:autoSpaceDE w:val="0"/>
                              <w:rPr>
                                <w:rFonts w:ascii="Comic Sans MS" w:eastAsia="Verdana-Bold" w:hAnsi="Comic Sans MS" w:cs="Verdana-Bold"/>
                                <w:color w:val="000000"/>
                              </w:rPr>
                            </w:pPr>
                          </w:p>
                          <w:p w14:paraId="58C9FD0D" w14:textId="203A0E46" w:rsidR="00530CCC" w:rsidRDefault="00530CCC" w:rsidP="00E23EB5">
                            <w:pPr>
                              <w:autoSpaceDE w:val="0"/>
                              <w:rPr>
                                <w:rFonts w:ascii="Comic Sans MS" w:hAnsi="Comic Sans MS" w:cs="Gill Sans"/>
                              </w:rPr>
                            </w:pPr>
                            <w:r>
                              <w:rPr>
                                <w:rFonts w:ascii="Comic Sans MS" w:eastAsia="Verdana-Bold" w:hAnsi="Comic Sans MS" w:cs="Verdana-Bold"/>
                                <w:color w:val="000000"/>
                              </w:rPr>
                              <w:t xml:space="preserve"> </w:t>
                            </w:r>
                          </w:p>
                          <w:p w14:paraId="7D70FDAC" w14:textId="77777777" w:rsidR="00530CCC" w:rsidRDefault="00530CCC" w:rsidP="00E23EB5">
                            <w:pPr>
                              <w:autoSpaceDE w:val="0"/>
                              <w:rPr>
                                <w:rFonts w:ascii="Comic Sans MS" w:hAnsi="Comic Sans MS" w:cs="Gill Sans"/>
                              </w:rPr>
                            </w:pPr>
                          </w:p>
                          <w:p w14:paraId="4951334E" w14:textId="77777777" w:rsidR="00530CCC" w:rsidRDefault="00530CCC" w:rsidP="00E23EB5">
                            <w:pPr>
                              <w:autoSpaceDE w:val="0"/>
                              <w:rPr>
                                <w:rFonts w:ascii="Comic Sans MS" w:hAnsi="Comic Sans MS" w:cs="Gill Sans"/>
                              </w:rPr>
                            </w:pPr>
                          </w:p>
                          <w:p w14:paraId="4B2A1765" w14:textId="77777777" w:rsidR="00530CCC" w:rsidRPr="00CE29CE" w:rsidRDefault="00530CCC" w:rsidP="00E23EB5">
                            <w:pPr>
                              <w:autoSpaceDE w:val="0"/>
                              <w:rPr>
                                <w:rFonts w:ascii="Comic Sans MS" w:eastAsia="Verdana-Bold" w:hAnsi="Comic Sans MS" w:cs="Verdana-Bold"/>
                                <w:color w:val="000000"/>
                              </w:rPr>
                            </w:pPr>
                          </w:p>
                          <w:p w14:paraId="767F9BC7" w14:textId="77777777" w:rsidR="00530CCC" w:rsidRPr="00774F77" w:rsidRDefault="00530CCC" w:rsidP="00E23EB5">
                            <w:pPr>
                              <w:autoSpaceDE w:val="0"/>
                              <w:rPr>
                                <w:rFonts w:ascii="Comic Sans MS" w:eastAsia="Verdana-Bold" w:hAnsi="Comic Sans MS" w:cs="Verdana-Bold"/>
                                <w:color w:val="000000"/>
                              </w:rPr>
                            </w:pPr>
                          </w:p>
                          <w:p w14:paraId="44582044" w14:textId="77777777" w:rsidR="00530CCC" w:rsidRDefault="00530CCC" w:rsidP="00E23EB5">
                            <w:pPr>
                              <w:autoSpaceDE w:val="0"/>
                              <w:rPr>
                                <w:rFonts w:ascii="Comic Sans MS" w:eastAsia="Verdana-Bold" w:hAnsi="Comic Sans MS" w:cs="Verdana-Bold"/>
                                <w:color w:val="000000"/>
                              </w:rPr>
                            </w:pPr>
                          </w:p>
                          <w:p w14:paraId="7312DEFE" w14:textId="77777777" w:rsidR="00530CCC" w:rsidRPr="00774F77" w:rsidRDefault="00530CCC" w:rsidP="00E23EB5">
                            <w:pPr>
                              <w:autoSpaceDE w:val="0"/>
                              <w:rPr>
                                <w:rFonts w:ascii="Comic Sans MS" w:eastAsia="Verdana-Bold" w:hAnsi="Comic Sans MS" w:cs="Verdana-Bold"/>
                                <w:color w:val="000000"/>
                              </w:rPr>
                            </w:pPr>
                          </w:p>
                          <w:p w14:paraId="713BA9DF" w14:textId="66D7BEF3" w:rsidR="00530CCC" w:rsidRDefault="00530CCC" w:rsidP="00E23EB5">
                            <w:pPr>
                              <w:autoSpaceDE w:val="0"/>
                              <w:rPr>
                                <w:rFonts w:ascii="Comic Sans MS" w:eastAsia="Verdana-Bold" w:hAnsi="Comic Sans MS" w:cs="Verdana-Bold"/>
                                <w:color w:val="000000"/>
                                <w:sz w:val="22"/>
                                <w:szCs w:val="22"/>
                              </w:rPr>
                            </w:pPr>
                            <w:r w:rsidRPr="00774F77">
                              <w:rPr>
                                <w:rFonts w:ascii="Comic Sans MS" w:eastAsia="Verdana-Bold" w:hAnsi="Comic Sans MS" w:cs="Verdana-Bold"/>
                                <w:color w:val="000000"/>
                              </w:rPr>
                              <w:t xml:space="preserve">    </w:t>
                            </w:r>
                          </w:p>
                          <w:p w14:paraId="7DC56B3B" w14:textId="77777777" w:rsidR="00530CCC" w:rsidRPr="00F068DA" w:rsidRDefault="00530CCC" w:rsidP="00E23EB5">
                            <w:pPr>
                              <w:autoSpaceDE w:val="0"/>
                              <w:rPr>
                                <w:rFonts w:ascii="Comic Sans MS" w:eastAsia="Verdana-Bold" w:hAnsi="Comic Sans MS" w:cs="Verdana-Bold"/>
                                <w:color w:val="000000"/>
                              </w:rPr>
                            </w:pPr>
                          </w:p>
                          <w:p w14:paraId="25CAA0A8" w14:textId="13A9D71F" w:rsidR="00530CCC" w:rsidRPr="007203DE" w:rsidRDefault="00530CCC" w:rsidP="00E23EB5">
                            <w:pPr>
                              <w:autoSpaceDE w:val="0"/>
                              <w:rPr>
                                <w:rFonts w:ascii="Comic Sans MS" w:eastAsia="Verdana-Bold" w:hAnsi="Comic Sans MS" w:cs="Verdana-Bold"/>
                                <w:color w:val="000000"/>
                              </w:rPr>
                            </w:pPr>
                          </w:p>
                          <w:p w14:paraId="43AF9409" w14:textId="77777777" w:rsidR="00530CCC" w:rsidRDefault="00530CCC" w:rsidP="00E23E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0" type="#_x0000_t202" style="position:absolute;left:0;text-align:left;margin-left:331.2pt;margin-top:-2.7pt;width:360.8pt;height:344.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" filled="f" stroked="f">
                <v:textbox>
                  <w:txbxContent>
                    <w:p w14:paraId="317FE1A3" w14:textId="77777777" w:rsidR="00530CCC" w:rsidRDefault="00530CCC" w:rsidP="00E23EB5">
                      <w:pPr>
                        <w:autoSpaceDE w:val="0"/>
                        <w:jc w:val="center"/>
                        <w:rPr>
                          <w:rFonts w:ascii="Comic Sans MS" w:eastAsia="Verdana-Bold" w:hAnsi="Comic Sans MS" w:cs="Verdana-Bold"/>
                          <w:color w:val="000000"/>
                        </w:rPr>
                      </w:pPr>
                    </w:p>
                    <w:p w14:paraId="67D8F2AA" w14:textId="7AFF0293" w:rsidR="00530CCC" w:rsidRDefault="00530CCC" w:rsidP="00E23EB5">
                      <w:pPr>
                        <w:autoSpaceDE w:val="0"/>
                        <w:jc w:val="center"/>
                        <w:rPr>
                          <w:rFonts w:ascii="Comic Sans MS" w:eastAsia="Verdana-Bold" w:hAnsi="Comic Sans MS" w:cs="Verdana-Bold"/>
                          <w:color w:val="000000"/>
                        </w:rPr>
                      </w:pPr>
                      <w:r>
                        <w:rPr>
                          <w:rFonts w:ascii="Comic Sans MS" w:eastAsia="Verdana-Bold" w:hAnsi="Comic Sans MS" w:cs="Verdana-Bold"/>
                          <w:color w:val="000000"/>
                        </w:rPr>
                        <w:t>Harnessing the power of the Wind</w:t>
                      </w:r>
                    </w:p>
                    <w:p w14:paraId="2412CD85" w14:textId="77777777" w:rsidR="00530CCC" w:rsidRDefault="00530CCC" w:rsidP="00E23EB5">
                      <w:pPr>
                        <w:autoSpaceDE w:val="0"/>
                        <w:jc w:val="center"/>
                        <w:rPr>
                          <w:rFonts w:ascii="Comic Sans MS" w:eastAsia="Verdana-Bold" w:hAnsi="Comic Sans MS" w:cs="Verdana-Bold"/>
                          <w:color w:val="000000"/>
                        </w:rPr>
                      </w:pPr>
                    </w:p>
                    <w:p w14:paraId="00633492" w14:textId="5A53622E" w:rsidR="00530CCC" w:rsidRDefault="00530CCC" w:rsidP="00E23EB5">
                      <w:pPr>
                        <w:autoSpaceDE w:val="0"/>
                        <w:jc w:val="center"/>
                        <w:rPr>
                          <w:rFonts w:ascii="Comic Sans MS" w:eastAsia="Verdana-Bold" w:hAnsi="Comic Sans MS" w:cs="Verdana-Bold"/>
                          <w:color w:val="000000"/>
                        </w:rPr>
                      </w:pPr>
                      <w:r>
                        <w:rPr>
                          <w:rFonts w:ascii="Comic Sans MS" w:eastAsia="Verdana-Bold" w:hAnsi="Comic Sans MS" w:cs="Verdana-Bold"/>
                          <w:color w:val="000000"/>
                        </w:rPr>
                        <w:t>Constructing a Sled Kite</w:t>
                      </w:r>
                    </w:p>
                    <w:p w14:paraId="0B14974A" w14:textId="77777777" w:rsidR="00530CCC" w:rsidRDefault="00530CCC" w:rsidP="00E23EB5">
                      <w:pPr>
                        <w:autoSpaceDE w:val="0"/>
                        <w:jc w:val="center"/>
                        <w:rPr>
                          <w:rFonts w:ascii="Comic Sans MS" w:eastAsia="Verdana-Bold" w:hAnsi="Comic Sans MS" w:cs="Verdana-Bold"/>
                          <w:color w:val="000000"/>
                        </w:rPr>
                      </w:pPr>
                    </w:p>
                    <w:p w14:paraId="2FFC9F84" w14:textId="7C225F0D"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On Tuesday of next week we shall construct a kite and on a suitable day attempt to fly them.</w:t>
                      </w:r>
                    </w:p>
                    <w:p w14:paraId="4BEA71F3" w14:textId="77777777" w:rsidR="00530CCC" w:rsidRDefault="00530CCC" w:rsidP="00924948">
                      <w:pPr>
                        <w:autoSpaceDE w:val="0"/>
                        <w:rPr>
                          <w:rFonts w:ascii="Comic Sans MS" w:eastAsia="Verdana-Bold" w:hAnsi="Comic Sans MS" w:cs="Verdana-Bold"/>
                          <w:color w:val="000000"/>
                        </w:rPr>
                      </w:pPr>
                    </w:p>
                    <w:p w14:paraId="7CFE0EAF" w14:textId="77777777"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 xml:space="preserve">The materials you will need are: </w:t>
                      </w:r>
                    </w:p>
                    <w:p w14:paraId="4DA56584" w14:textId="37CBE52B"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 xml:space="preserve">A plastic bag (regular supermarket type is ideal) </w:t>
                      </w:r>
                    </w:p>
                    <w:p w14:paraId="7BA530B3" w14:textId="617DA389"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9 drinking straws (NOT the bendy type)</w:t>
                      </w:r>
                    </w:p>
                    <w:p w14:paraId="2BF79EE7" w14:textId="3E654A2D"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 xml:space="preserve">Roll of </w:t>
                      </w:r>
                      <w:proofErr w:type="spellStart"/>
                      <w:r>
                        <w:rPr>
                          <w:rFonts w:ascii="Comic Sans MS" w:eastAsia="Verdana-Bold" w:hAnsi="Comic Sans MS" w:cs="Verdana-Bold"/>
                          <w:color w:val="000000"/>
                        </w:rPr>
                        <w:t>sellotape</w:t>
                      </w:r>
                      <w:proofErr w:type="spellEnd"/>
                    </w:p>
                    <w:p w14:paraId="5597DF7B" w14:textId="5225550D"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Nylon or thin twine (enough to allow the kite to rise up into the air)</w:t>
                      </w:r>
                    </w:p>
                    <w:p w14:paraId="4EDB67AE" w14:textId="77777777" w:rsidR="00530CCC" w:rsidRDefault="00530CCC" w:rsidP="00924948">
                      <w:pPr>
                        <w:autoSpaceDE w:val="0"/>
                        <w:rPr>
                          <w:rFonts w:ascii="Comic Sans MS" w:eastAsia="Verdana-Bold" w:hAnsi="Comic Sans MS" w:cs="Verdana-Bold"/>
                          <w:color w:val="000000"/>
                        </w:rPr>
                      </w:pPr>
                    </w:p>
                    <w:p w14:paraId="7D3CC190" w14:textId="11FFE81C" w:rsidR="00530CCC" w:rsidRDefault="00530CCC" w:rsidP="00924948">
                      <w:pPr>
                        <w:autoSpaceDE w:val="0"/>
                        <w:rPr>
                          <w:rFonts w:ascii="Comic Sans MS" w:eastAsia="Verdana-Bold" w:hAnsi="Comic Sans MS" w:cs="Verdana-Bold"/>
                          <w:color w:val="000000"/>
                        </w:rPr>
                      </w:pPr>
                      <w:r>
                        <w:rPr>
                          <w:rFonts w:ascii="Comic Sans MS" w:eastAsia="Verdana-Bold" w:hAnsi="Comic Sans MS" w:cs="Verdana-Bold"/>
                          <w:color w:val="000000"/>
                        </w:rPr>
                        <w:t>Once we have constructed and flown these kites we shall design and make our own kites from materials that we bring into school. For those who have made kites before, we shall look to you for inspiration and guidance on materials.</w:t>
                      </w:r>
                    </w:p>
                    <w:p w14:paraId="08E24924" w14:textId="77777777" w:rsidR="00530CCC" w:rsidRDefault="00530CCC" w:rsidP="00E23EB5">
                      <w:pPr>
                        <w:autoSpaceDE w:val="0"/>
                        <w:jc w:val="center"/>
                        <w:rPr>
                          <w:rFonts w:ascii="Comic Sans MS" w:eastAsia="Verdana-Bold" w:hAnsi="Comic Sans MS" w:cs="Verdana-Bold"/>
                          <w:color w:val="000000"/>
                        </w:rPr>
                      </w:pPr>
                    </w:p>
                    <w:p w14:paraId="11B27021" w14:textId="77777777" w:rsidR="00530CCC" w:rsidRDefault="00530CCC" w:rsidP="00E23EB5">
                      <w:pPr>
                        <w:autoSpaceDE w:val="0"/>
                        <w:rPr>
                          <w:rFonts w:ascii="Comic Sans MS" w:eastAsia="Verdana-Bold" w:hAnsi="Comic Sans MS" w:cs="Verdana-Bold"/>
                          <w:color w:val="000000"/>
                        </w:rPr>
                      </w:pPr>
                    </w:p>
                    <w:p w14:paraId="5C24263A" w14:textId="695C7219" w:rsidR="00530CCC" w:rsidRDefault="00530CCC" w:rsidP="00E23EB5">
                      <w:pPr>
                        <w:autoSpaceDE w:val="0"/>
                        <w:rPr>
                          <w:rFonts w:ascii="Comic Sans MS" w:eastAsia="Verdana-Bold" w:hAnsi="Comic Sans MS" w:cs="Verdana-Bold"/>
                          <w:color w:val="000000"/>
                        </w:rPr>
                      </w:pPr>
                      <w:r>
                        <w:rPr>
                          <w:rFonts w:ascii="Comic Sans MS" w:eastAsia="Verdana-Bold" w:hAnsi="Comic Sans MS" w:cs="Verdana-Bold"/>
                          <w:color w:val="000000"/>
                        </w:rPr>
                        <w:t xml:space="preserve"> </w:t>
                      </w:r>
                      <w:r>
                        <w:rPr>
                          <w:rFonts w:ascii="Comic Sans MS" w:eastAsia="Verdana-Bold" w:hAnsi="Comic Sans MS" w:cs="Verdana-Bold"/>
                          <w:color w:val="000000"/>
                        </w:rPr>
                        <w:tab/>
                      </w:r>
                    </w:p>
                    <w:p w14:paraId="013FBA50" w14:textId="2174C635" w:rsidR="00530CCC" w:rsidRDefault="00530CCC" w:rsidP="00E23EB5">
                      <w:pPr>
                        <w:autoSpaceDE w:val="0"/>
                        <w:rPr>
                          <w:rFonts w:ascii="Comic Sans MS" w:eastAsia="Verdana-Bold" w:hAnsi="Comic Sans MS" w:cs="Verdana-Bold"/>
                          <w:color w:val="000000"/>
                        </w:rPr>
                      </w:pPr>
                    </w:p>
                    <w:p w14:paraId="2D7725FC" w14:textId="3A257D38" w:rsidR="00530CCC" w:rsidRDefault="00530CCC" w:rsidP="00E23EB5">
                      <w:pPr>
                        <w:autoSpaceDE w:val="0"/>
                        <w:rPr>
                          <w:rFonts w:ascii="Comic Sans MS" w:eastAsia="Verdana-Bold" w:hAnsi="Comic Sans MS" w:cs="Verdana-Bold"/>
                          <w:color w:val="000000"/>
                        </w:rPr>
                      </w:pPr>
                    </w:p>
                    <w:p w14:paraId="58C9FD0D" w14:textId="203A0E46" w:rsidR="00530CCC" w:rsidRDefault="00530CCC" w:rsidP="00E23EB5">
                      <w:pPr>
                        <w:autoSpaceDE w:val="0"/>
                        <w:rPr>
                          <w:rFonts w:ascii="Comic Sans MS" w:hAnsi="Comic Sans MS" w:cs="Gill Sans"/>
                        </w:rPr>
                      </w:pPr>
                      <w:r>
                        <w:rPr>
                          <w:rFonts w:ascii="Comic Sans MS" w:eastAsia="Verdana-Bold" w:hAnsi="Comic Sans MS" w:cs="Verdana-Bold"/>
                          <w:color w:val="000000"/>
                        </w:rPr>
                        <w:t xml:space="preserve"> </w:t>
                      </w:r>
                    </w:p>
                    <w:p w14:paraId="7D70FDAC" w14:textId="77777777" w:rsidR="00530CCC" w:rsidRDefault="00530CCC" w:rsidP="00E23EB5">
                      <w:pPr>
                        <w:autoSpaceDE w:val="0"/>
                        <w:rPr>
                          <w:rFonts w:ascii="Comic Sans MS" w:hAnsi="Comic Sans MS" w:cs="Gill Sans"/>
                        </w:rPr>
                      </w:pPr>
                    </w:p>
                    <w:p w14:paraId="4951334E" w14:textId="77777777" w:rsidR="00530CCC" w:rsidRDefault="00530CCC" w:rsidP="00E23EB5">
                      <w:pPr>
                        <w:autoSpaceDE w:val="0"/>
                        <w:rPr>
                          <w:rFonts w:ascii="Comic Sans MS" w:hAnsi="Comic Sans MS" w:cs="Gill Sans"/>
                        </w:rPr>
                      </w:pPr>
                    </w:p>
                    <w:p w14:paraId="4B2A1765" w14:textId="77777777" w:rsidR="00530CCC" w:rsidRPr="00CE29CE" w:rsidRDefault="00530CCC" w:rsidP="00E23EB5">
                      <w:pPr>
                        <w:autoSpaceDE w:val="0"/>
                        <w:rPr>
                          <w:rFonts w:ascii="Comic Sans MS" w:eastAsia="Verdana-Bold" w:hAnsi="Comic Sans MS" w:cs="Verdana-Bold"/>
                          <w:color w:val="000000"/>
                        </w:rPr>
                      </w:pPr>
                    </w:p>
                    <w:p w14:paraId="767F9BC7" w14:textId="77777777" w:rsidR="00530CCC" w:rsidRPr="00774F77" w:rsidRDefault="00530CCC" w:rsidP="00E23EB5">
                      <w:pPr>
                        <w:autoSpaceDE w:val="0"/>
                        <w:rPr>
                          <w:rFonts w:ascii="Comic Sans MS" w:eastAsia="Verdana-Bold" w:hAnsi="Comic Sans MS" w:cs="Verdana-Bold"/>
                          <w:color w:val="000000"/>
                        </w:rPr>
                      </w:pPr>
                    </w:p>
                    <w:p w14:paraId="44582044" w14:textId="77777777" w:rsidR="00530CCC" w:rsidRDefault="00530CCC" w:rsidP="00E23EB5">
                      <w:pPr>
                        <w:autoSpaceDE w:val="0"/>
                        <w:rPr>
                          <w:rFonts w:ascii="Comic Sans MS" w:eastAsia="Verdana-Bold" w:hAnsi="Comic Sans MS" w:cs="Verdana-Bold"/>
                          <w:color w:val="000000"/>
                        </w:rPr>
                      </w:pPr>
                    </w:p>
                    <w:p w14:paraId="7312DEFE" w14:textId="77777777" w:rsidR="00530CCC" w:rsidRPr="00774F77" w:rsidRDefault="00530CCC" w:rsidP="00E23EB5">
                      <w:pPr>
                        <w:autoSpaceDE w:val="0"/>
                        <w:rPr>
                          <w:rFonts w:ascii="Comic Sans MS" w:eastAsia="Verdana-Bold" w:hAnsi="Comic Sans MS" w:cs="Verdana-Bold"/>
                          <w:color w:val="000000"/>
                        </w:rPr>
                      </w:pPr>
                    </w:p>
                    <w:p w14:paraId="713BA9DF" w14:textId="66D7BEF3" w:rsidR="00530CCC" w:rsidRDefault="00530CCC" w:rsidP="00E23EB5">
                      <w:pPr>
                        <w:autoSpaceDE w:val="0"/>
                        <w:rPr>
                          <w:rFonts w:ascii="Comic Sans MS" w:eastAsia="Verdana-Bold" w:hAnsi="Comic Sans MS" w:cs="Verdana-Bold"/>
                          <w:color w:val="000000"/>
                          <w:sz w:val="22"/>
                          <w:szCs w:val="22"/>
                        </w:rPr>
                      </w:pPr>
                      <w:r w:rsidRPr="00774F77">
                        <w:rPr>
                          <w:rFonts w:ascii="Comic Sans MS" w:eastAsia="Verdana-Bold" w:hAnsi="Comic Sans MS" w:cs="Verdana-Bold"/>
                          <w:color w:val="000000"/>
                        </w:rPr>
                        <w:t xml:space="preserve">    </w:t>
                      </w:r>
                    </w:p>
                    <w:p w14:paraId="7DC56B3B" w14:textId="77777777" w:rsidR="00530CCC" w:rsidRPr="00F068DA" w:rsidRDefault="00530CCC" w:rsidP="00E23EB5">
                      <w:pPr>
                        <w:autoSpaceDE w:val="0"/>
                        <w:rPr>
                          <w:rFonts w:ascii="Comic Sans MS" w:eastAsia="Verdana-Bold" w:hAnsi="Comic Sans MS" w:cs="Verdana-Bold"/>
                          <w:color w:val="000000"/>
                        </w:rPr>
                      </w:pPr>
                    </w:p>
                    <w:p w14:paraId="25CAA0A8" w14:textId="13A9D71F" w:rsidR="00530CCC" w:rsidRPr="007203DE" w:rsidRDefault="00530CCC" w:rsidP="00E23EB5">
                      <w:pPr>
                        <w:autoSpaceDE w:val="0"/>
                        <w:rPr>
                          <w:rFonts w:ascii="Comic Sans MS" w:eastAsia="Verdana-Bold" w:hAnsi="Comic Sans MS" w:cs="Verdana-Bold"/>
                          <w:color w:val="000000"/>
                        </w:rPr>
                      </w:pPr>
                    </w:p>
                    <w:p w14:paraId="43AF9409" w14:textId="77777777" w:rsidR="00530CCC" w:rsidRDefault="00530CCC" w:rsidP="00E23EB5"/>
                  </w:txbxContent>
                </v:textbox>
                <w10:wrap type="square"/>
              </v:shape>
            </w:pict>
          </mc:Fallback>
        </mc:AlternateContent>
      </w:r>
      <w:r w:rsidR="007203DE">
        <w:rPr>
          <w:rFonts w:ascii="Verdana" w:hAnsi="Verdana" w:cs="Verdana"/>
          <w:b/>
          <w:bCs/>
          <w:noProof/>
          <w:color w:val="000000"/>
        </w:rPr>
        <mc:AlternateContent>
          <mc:Choice Requires="wps">
            <w:drawing>
              <wp:anchor distT="0" distB="0" distL="114300" distR="114300" simplePos="0" relativeHeight="251670016" behindDoc="0" locked="0" layoutInCell="1" allowOverlap="1" wp14:anchorId="60507D3F" wp14:editId="31C76487">
                <wp:simplePos x="0" y="0"/>
                <wp:positionH relativeFrom="column">
                  <wp:posOffset>-477520</wp:posOffset>
                </wp:positionH>
                <wp:positionV relativeFrom="paragraph">
                  <wp:posOffset>-116205</wp:posOffset>
                </wp:positionV>
                <wp:extent cx="4399280" cy="712216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4399280" cy="7122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514A43" w14:textId="7B5A9122" w:rsidR="00530CCC" w:rsidRDefault="00530CCC" w:rsidP="007203DE">
                            <w:pPr>
                              <w:autoSpaceDE w:val="0"/>
                              <w:rPr>
                                <w:rFonts w:ascii="Comic Sans MS" w:eastAsia="Arial-BoldMT" w:hAnsi="Comic Sans MS" w:cs="Arial-BoldMT"/>
                                <w:sz w:val="20"/>
                                <w:szCs w:val="20"/>
                              </w:rPr>
                            </w:pPr>
                            <w:r>
                              <w:rPr>
                                <w:rFonts w:ascii="Comic Sans MS" w:eastAsia="Verdana" w:hAnsi="Comic Sans MS" w:cs="Verdana"/>
                                <w:b/>
                                <w:bCs/>
                              </w:rPr>
                              <w:t xml:space="preserve"> </w:t>
                            </w:r>
                          </w:p>
                          <w:p w14:paraId="14FFBB76" w14:textId="55981B32" w:rsidR="00530CCC" w:rsidRDefault="00530CCC" w:rsidP="00A121B2">
                            <w:pPr>
                              <w:autoSpaceDE w:val="0"/>
                              <w:jc w:val="center"/>
                              <w:rPr>
                                <w:rFonts w:ascii="Comic Sans MS" w:eastAsia="Verdana" w:hAnsi="Comic Sans MS" w:cs="Verdana"/>
                                <w:color w:val="000000"/>
                              </w:rPr>
                            </w:pPr>
                            <w:r>
                              <w:rPr>
                                <w:rFonts w:ascii="Comic Sans MS" w:eastAsia="Verdana" w:hAnsi="Comic Sans MS" w:cs="Verdana"/>
                                <w:color w:val="000000"/>
                              </w:rPr>
                              <w:t xml:space="preserve">Multi-Task Activity </w:t>
                            </w:r>
                            <w:proofErr w:type="spellStart"/>
                            <w:r>
                              <w:rPr>
                                <w:rFonts w:ascii="Comic Sans MS" w:eastAsia="Verdana" w:hAnsi="Comic Sans MS" w:cs="Verdana"/>
                                <w:color w:val="000000"/>
                              </w:rPr>
                              <w:t>Challange</w:t>
                            </w:r>
                            <w:proofErr w:type="spellEnd"/>
                          </w:p>
                          <w:p w14:paraId="1E7A3D57" w14:textId="77777777" w:rsidR="00530CCC" w:rsidRDefault="00530CCC" w:rsidP="00A121B2">
                            <w:pPr>
                              <w:autoSpaceDE w:val="0"/>
                              <w:rPr>
                                <w:rFonts w:ascii="Comic Sans MS" w:eastAsia="Verdana" w:hAnsi="Comic Sans MS" w:cs="Verdana"/>
                                <w:color w:val="000000"/>
                              </w:rPr>
                            </w:pPr>
                          </w:p>
                          <w:p w14:paraId="21DFBE70" w14:textId="36E1F637" w:rsidR="00530CCC" w:rsidRDefault="00530CCC" w:rsidP="00A121B2">
                            <w:pPr>
                              <w:autoSpaceDE w:val="0"/>
                              <w:rPr>
                                <w:rFonts w:ascii="Comic Sans MS" w:eastAsia="Verdana" w:hAnsi="Comic Sans MS" w:cs="Verdana"/>
                                <w:color w:val="000000"/>
                                <w:sz w:val="20"/>
                                <w:szCs w:val="20"/>
                              </w:rPr>
                            </w:pPr>
                            <w:r w:rsidRPr="00A121B2">
                              <w:rPr>
                                <w:rFonts w:ascii="Comic Sans MS" w:eastAsia="Verdana" w:hAnsi="Comic Sans MS" w:cs="Verdana"/>
                                <w:color w:val="000000"/>
                                <w:sz w:val="20"/>
                                <w:szCs w:val="20"/>
                              </w:rPr>
                              <w:t>1.</w:t>
                            </w:r>
                            <w:r>
                              <w:rPr>
                                <w:rFonts w:ascii="Comic Sans MS" w:eastAsia="Verdana" w:hAnsi="Comic Sans MS" w:cs="Verdana"/>
                                <w:color w:val="000000"/>
                                <w:sz w:val="20"/>
                                <w:szCs w:val="20"/>
                              </w:rPr>
                              <w:t xml:space="preserve"> Punctuation practice:</w:t>
                            </w:r>
                          </w:p>
                          <w:p w14:paraId="49DC66B7" w14:textId="77777777" w:rsidR="00530CCC" w:rsidRDefault="00530CCC" w:rsidP="000C1AE5">
                            <w:pPr>
                              <w:rPr>
                                <w:rFonts w:ascii="Comic Sans MS" w:eastAsia="Verdana" w:hAnsi="Comic Sans MS" w:cs="Verdana"/>
                                <w:color w:val="000000"/>
                                <w:sz w:val="20"/>
                                <w:szCs w:val="20"/>
                              </w:rPr>
                            </w:pPr>
                            <w:r>
                              <w:rPr>
                                <w:rFonts w:ascii="Comic Sans MS" w:eastAsia="Verdana" w:hAnsi="Comic Sans MS" w:cs="Verdana"/>
                                <w:color w:val="000000"/>
                                <w:sz w:val="20"/>
                                <w:szCs w:val="20"/>
                              </w:rPr>
                              <w:t xml:space="preserve">   Divide this story into </w:t>
                            </w:r>
                            <w:r w:rsidRPr="000C1AE5">
                              <w:rPr>
                                <w:rFonts w:ascii="Comic Sans MS" w:eastAsia="Verdana" w:hAnsi="Comic Sans MS" w:cs="Verdana"/>
                                <w:b/>
                                <w:color w:val="000000"/>
                                <w:sz w:val="20"/>
                                <w:szCs w:val="20"/>
                              </w:rPr>
                              <w:t>7 sentences</w:t>
                            </w:r>
                            <w:r>
                              <w:rPr>
                                <w:rFonts w:ascii="Comic Sans MS" w:eastAsia="Verdana" w:hAnsi="Comic Sans MS" w:cs="Verdana"/>
                                <w:color w:val="000000"/>
                                <w:sz w:val="20"/>
                                <w:szCs w:val="20"/>
                              </w:rPr>
                              <w:t xml:space="preserve">, using capital letters, full stops, </w:t>
                            </w:r>
                          </w:p>
                          <w:p w14:paraId="4A17B877" w14:textId="77777777" w:rsidR="00530CCC" w:rsidRDefault="00530CCC" w:rsidP="000C1AE5">
                            <w:pPr>
                              <w:rPr>
                                <w:rFonts w:ascii="Comic Sans MS" w:eastAsia="Verdana" w:hAnsi="Comic Sans MS" w:cs="Verdana"/>
                                <w:color w:val="000000"/>
                                <w:sz w:val="20"/>
                                <w:szCs w:val="20"/>
                              </w:rPr>
                            </w:pPr>
                            <w:r>
                              <w:rPr>
                                <w:rFonts w:ascii="Comic Sans MS" w:eastAsia="Verdana" w:hAnsi="Comic Sans MS" w:cs="Verdana"/>
                                <w:color w:val="000000"/>
                                <w:sz w:val="20"/>
                                <w:szCs w:val="20"/>
                              </w:rPr>
                              <w:t xml:space="preserve">   </w:t>
                            </w:r>
                            <w:proofErr w:type="gramStart"/>
                            <w:r>
                              <w:rPr>
                                <w:rFonts w:ascii="Comic Sans MS" w:eastAsia="Verdana" w:hAnsi="Comic Sans MS" w:cs="Verdana"/>
                                <w:color w:val="000000"/>
                                <w:sz w:val="20"/>
                                <w:szCs w:val="20"/>
                              </w:rPr>
                              <w:t>commas</w:t>
                            </w:r>
                            <w:proofErr w:type="gramEnd"/>
                            <w:r>
                              <w:rPr>
                                <w:rFonts w:ascii="Comic Sans MS" w:eastAsia="Verdana" w:hAnsi="Comic Sans MS" w:cs="Verdana"/>
                                <w:color w:val="000000"/>
                                <w:sz w:val="20"/>
                                <w:szCs w:val="20"/>
                              </w:rPr>
                              <w:t xml:space="preserve">, speech marks, apostrophes, exclamation marks and question </w:t>
                            </w:r>
                          </w:p>
                          <w:p w14:paraId="49E7EE41" w14:textId="11215889" w:rsidR="00530CCC" w:rsidRDefault="00530CCC" w:rsidP="000C1AE5">
                            <w:pPr>
                              <w:rPr>
                                <w:rFonts w:ascii="Comic Sans MS" w:eastAsia="Verdana" w:hAnsi="Comic Sans MS" w:cs="Verdana"/>
                                <w:color w:val="000000"/>
                                <w:sz w:val="20"/>
                                <w:szCs w:val="20"/>
                              </w:rPr>
                            </w:pPr>
                            <w:r>
                              <w:rPr>
                                <w:rFonts w:ascii="Comic Sans MS" w:eastAsia="Verdana" w:hAnsi="Comic Sans MS" w:cs="Verdana"/>
                                <w:color w:val="000000"/>
                                <w:sz w:val="20"/>
                                <w:szCs w:val="20"/>
                              </w:rPr>
                              <w:t xml:space="preserve">   </w:t>
                            </w:r>
                            <w:proofErr w:type="gramStart"/>
                            <w:r>
                              <w:rPr>
                                <w:rFonts w:ascii="Comic Sans MS" w:eastAsia="Verdana" w:hAnsi="Comic Sans MS" w:cs="Verdana"/>
                                <w:color w:val="000000"/>
                                <w:sz w:val="20"/>
                                <w:szCs w:val="20"/>
                              </w:rPr>
                              <w:t>marks</w:t>
                            </w:r>
                            <w:proofErr w:type="gramEnd"/>
                            <w:r>
                              <w:rPr>
                                <w:rFonts w:ascii="Comic Sans MS" w:eastAsia="Verdana" w:hAnsi="Comic Sans MS" w:cs="Verdana"/>
                                <w:color w:val="000000"/>
                                <w:sz w:val="20"/>
                                <w:szCs w:val="20"/>
                              </w:rPr>
                              <w:t>. Copy this into your homework books.</w:t>
                            </w:r>
                          </w:p>
                          <w:p w14:paraId="6724FD96" w14:textId="664C3354" w:rsidR="00530CCC" w:rsidRPr="004D1C78" w:rsidRDefault="00530CCC" w:rsidP="000C1AE5">
                            <w:pPr>
                              <w:rPr>
                                <w:rFonts w:ascii="Comic Sans MS" w:eastAsia="Verdana" w:hAnsi="Comic Sans MS" w:cs="Verdana"/>
                                <w:i/>
                                <w:color w:val="000000"/>
                                <w:sz w:val="20"/>
                                <w:szCs w:val="20"/>
                              </w:rPr>
                            </w:pPr>
                            <w:proofErr w:type="gramStart"/>
                            <w:r>
                              <w:rPr>
                                <w:rFonts w:ascii="Comic Sans MS" w:eastAsia="Verdana" w:hAnsi="Comic Sans MS" w:cs="Verdana"/>
                                <w:i/>
                                <w:color w:val="000000"/>
                                <w:sz w:val="20"/>
                                <w:szCs w:val="20"/>
                              </w:rPr>
                              <w:t>t</w:t>
                            </w:r>
                            <w:r w:rsidRPr="004D1C78">
                              <w:rPr>
                                <w:rFonts w:ascii="Comic Sans MS" w:eastAsia="Verdana" w:hAnsi="Comic Sans MS" w:cs="Verdana"/>
                                <w:i/>
                                <w:color w:val="000000"/>
                                <w:sz w:val="20"/>
                                <w:szCs w:val="20"/>
                              </w:rPr>
                              <w:t>he</w:t>
                            </w:r>
                            <w:proofErr w:type="gramEnd"/>
                            <w:r w:rsidRPr="004D1C78">
                              <w:rPr>
                                <w:rFonts w:ascii="Comic Sans MS" w:eastAsia="Verdana" w:hAnsi="Comic Sans MS" w:cs="Verdana"/>
                                <w:i/>
                                <w:color w:val="000000"/>
                                <w:sz w:val="20"/>
                                <w:szCs w:val="20"/>
                              </w:rPr>
                              <w:t xml:space="preserve"> sky grew even darker as </w:t>
                            </w:r>
                            <w:proofErr w:type="spellStart"/>
                            <w:r w:rsidRPr="004D1C78">
                              <w:rPr>
                                <w:rFonts w:ascii="Comic Sans MS" w:eastAsia="Verdana" w:hAnsi="Comic Sans MS" w:cs="Verdana"/>
                                <w:i/>
                                <w:color w:val="000000"/>
                                <w:sz w:val="20"/>
                                <w:szCs w:val="20"/>
                              </w:rPr>
                              <w:t>danny</w:t>
                            </w:r>
                            <w:proofErr w:type="spellEnd"/>
                            <w:r w:rsidRPr="004D1C78">
                              <w:rPr>
                                <w:rFonts w:ascii="Comic Sans MS" w:eastAsia="Verdana" w:hAnsi="Comic Sans MS" w:cs="Verdana"/>
                                <w:i/>
                                <w:color w:val="000000"/>
                                <w:sz w:val="20"/>
                                <w:szCs w:val="20"/>
                              </w:rPr>
                              <w:t xml:space="preserve"> and </w:t>
                            </w:r>
                            <w:proofErr w:type="spellStart"/>
                            <w:r w:rsidRPr="004D1C78">
                              <w:rPr>
                                <w:rFonts w:ascii="Comic Sans MS" w:eastAsia="Verdana" w:hAnsi="Comic Sans MS" w:cs="Verdana"/>
                                <w:i/>
                                <w:color w:val="000000"/>
                                <w:sz w:val="20"/>
                                <w:szCs w:val="20"/>
                              </w:rPr>
                              <w:t>todd</w:t>
                            </w:r>
                            <w:proofErr w:type="spellEnd"/>
                            <w:r w:rsidRPr="004D1C78">
                              <w:rPr>
                                <w:rFonts w:ascii="Comic Sans MS" w:eastAsia="Verdana" w:hAnsi="Comic Sans MS" w:cs="Verdana"/>
                                <w:i/>
                                <w:color w:val="000000"/>
                                <w:sz w:val="20"/>
                                <w:szCs w:val="20"/>
                              </w:rPr>
                              <w:t xml:space="preserve"> stood over </w:t>
                            </w:r>
                            <w:proofErr w:type="spellStart"/>
                            <w:r w:rsidRPr="004D1C78">
                              <w:rPr>
                                <w:rFonts w:ascii="Comic Sans MS" w:eastAsia="Verdana" w:hAnsi="Comic Sans MS" w:cs="Verdana"/>
                                <w:i/>
                                <w:color w:val="000000"/>
                                <w:sz w:val="20"/>
                                <w:szCs w:val="20"/>
                              </w:rPr>
                              <w:t>patrick</w:t>
                            </w:r>
                            <w:proofErr w:type="spellEnd"/>
                            <w:r w:rsidRPr="004D1C78">
                              <w:rPr>
                                <w:rFonts w:ascii="Comic Sans MS" w:eastAsia="Verdana" w:hAnsi="Comic Sans MS" w:cs="Verdana"/>
                                <w:i/>
                                <w:color w:val="000000"/>
                                <w:sz w:val="20"/>
                                <w:szCs w:val="20"/>
                              </w:rPr>
                              <w:t xml:space="preserve"> on the playground what are you doing </w:t>
                            </w:r>
                            <w:proofErr w:type="spellStart"/>
                            <w:r w:rsidRPr="004D1C78">
                              <w:rPr>
                                <w:rFonts w:ascii="Comic Sans MS" w:eastAsia="Verdana" w:hAnsi="Comic Sans MS" w:cs="Verdana"/>
                                <w:i/>
                                <w:color w:val="000000"/>
                                <w:sz w:val="20"/>
                                <w:szCs w:val="20"/>
                              </w:rPr>
                              <w:t>patrick</w:t>
                            </w:r>
                            <w:proofErr w:type="spellEnd"/>
                            <w:r w:rsidRPr="004D1C78">
                              <w:rPr>
                                <w:rFonts w:ascii="Comic Sans MS" w:eastAsia="Verdana" w:hAnsi="Comic Sans MS" w:cs="Verdana"/>
                                <w:i/>
                                <w:color w:val="000000"/>
                                <w:sz w:val="20"/>
                                <w:szCs w:val="20"/>
                              </w:rPr>
                              <w:t xml:space="preserve"> </w:t>
                            </w:r>
                            <w:proofErr w:type="spellStart"/>
                            <w:r w:rsidRPr="004D1C78">
                              <w:rPr>
                                <w:rFonts w:ascii="Comic Sans MS" w:eastAsia="Verdana" w:hAnsi="Comic Sans MS" w:cs="Verdana"/>
                                <w:i/>
                                <w:color w:val="000000"/>
                                <w:sz w:val="20"/>
                                <w:szCs w:val="20"/>
                              </w:rPr>
                              <w:t>todd</w:t>
                            </w:r>
                            <w:proofErr w:type="spellEnd"/>
                            <w:r w:rsidRPr="004D1C78">
                              <w:rPr>
                                <w:rFonts w:ascii="Comic Sans MS" w:eastAsia="Verdana" w:hAnsi="Comic Sans MS" w:cs="Verdana"/>
                                <w:i/>
                                <w:color w:val="000000"/>
                                <w:sz w:val="20"/>
                                <w:szCs w:val="20"/>
                              </w:rPr>
                              <w:t xml:space="preserve"> demanded digging </w:t>
                            </w:r>
                            <w:proofErr w:type="spellStart"/>
                            <w:r w:rsidRPr="004D1C78">
                              <w:rPr>
                                <w:rFonts w:ascii="Comic Sans MS" w:eastAsia="Verdana" w:hAnsi="Comic Sans MS" w:cs="Verdana"/>
                                <w:i/>
                                <w:color w:val="000000"/>
                                <w:sz w:val="20"/>
                                <w:szCs w:val="20"/>
                              </w:rPr>
                              <w:t>patrick</w:t>
                            </w:r>
                            <w:proofErr w:type="spellEnd"/>
                            <w:r w:rsidRPr="004D1C78">
                              <w:rPr>
                                <w:rFonts w:ascii="Comic Sans MS" w:eastAsia="Verdana" w:hAnsi="Comic Sans MS" w:cs="Verdana"/>
                                <w:i/>
                                <w:color w:val="000000"/>
                                <w:sz w:val="20"/>
                                <w:szCs w:val="20"/>
                              </w:rPr>
                              <w:t xml:space="preserve"> replied glancing up from his digging up worms </w:t>
                            </w:r>
                            <w:proofErr w:type="spellStart"/>
                            <w:r w:rsidRPr="004D1C78">
                              <w:rPr>
                                <w:rFonts w:ascii="Comic Sans MS" w:eastAsia="Verdana" w:hAnsi="Comic Sans MS" w:cs="Verdana"/>
                                <w:i/>
                                <w:color w:val="000000"/>
                                <w:sz w:val="20"/>
                                <w:szCs w:val="20"/>
                              </w:rPr>
                              <w:t>todd</w:t>
                            </w:r>
                            <w:proofErr w:type="spellEnd"/>
                            <w:r w:rsidRPr="004D1C78">
                              <w:rPr>
                                <w:rFonts w:ascii="Comic Sans MS" w:eastAsia="Verdana" w:hAnsi="Comic Sans MS" w:cs="Verdana"/>
                                <w:i/>
                                <w:color w:val="000000"/>
                                <w:sz w:val="20"/>
                                <w:szCs w:val="20"/>
                              </w:rPr>
                              <w:t xml:space="preserve"> asked his hands pressed against the waist of hi</w:t>
                            </w:r>
                            <w:r>
                              <w:rPr>
                                <w:rFonts w:ascii="Comic Sans MS" w:eastAsia="Verdana" w:hAnsi="Comic Sans MS" w:cs="Verdana"/>
                                <w:i/>
                                <w:color w:val="000000"/>
                                <w:sz w:val="20"/>
                                <w:szCs w:val="20"/>
                              </w:rPr>
                              <w:t xml:space="preserve">s jeans </w:t>
                            </w:r>
                            <w:proofErr w:type="spellStart"/>
                            <w:r>
                              <w:rPr>
                                <w:rFonts w:ascii="Comic Sans MS" w:eastAsia="Verdana" w:hAnsi="Comic Sans MS" w:cs="Verdana"/>
                                <w:i/>
                                <w:color w:val="000000"/>
                                <w:sz w:val="20"/>
                                <w:szCs w:val="20"/>
                              </w:rPr>
                              <w:t>pa</w:t>
                            </w:r>
                            <w:r w:rsidRPr="004D1C78">
                              <w:rPr>
                                <w:rFonts w:ascii="Comic Sans MS" w:eastAsia="Verdana" w:hAnsi="Comic Sans MS" w:cs="Verdana"/>
                                <w:i/>
                                <w:color w:val="000000"/>
                                <w:sz w:val="20"/>
                                <w:szCs w:val="20"/>
                              </w:rPr>
                              <w:t>trick</w:t>
                            </w:r>
                            <w:proofErr w:type="spellEnd"/>
                            <w:r w:rsidRPr="004D1C78">
                              <w:rPr>
                                <w:rFonts w:ascii="Comic Sans MS" w:eastAsia="Verdana" w:hAnsi="Comic Sans MS" w:cs="Verdana"/>
                                <w:i/>
                                <w:color w:val="000000"/>
                                <w:sz w:val="20"/>
                                <w:szCs w:val="20"/>
                              </w:rPr>
                              <w:t xml:space="preserve"> nodded he started digging again he pulled up a brown one that </w:t>
                            </w:r>
                            <w:proofErr w:type="spellStart"/>
                            <w:r w:rsidRPr="004D1C78">
                              <w:rPr>
                                <w:rFonts w:ascii="Comic Sans MS" w:eastAsia="Verdana" w:hAnsi="Comic Sans MS" w:cs="Verdana"/>
                                <w:i/>
                                <w:color w:val="000000"/>
                                <w:sz w:val="20"/>
                                <w:szCs w:val="20"/>
                              </w:rPr>
                              <w:t>todd</w:t>
                            </w:r>
                            <w:proofErr w:type="spellEnd"/>
                            <w:r w:rsidRPr="004D1C78">
                              <w:rPr>
                                <w:rFonts w:ascii="Comic Sans MS" w:eastAsia="Verdana" w:hAnsi="Comic Sans MS" w:cs="Verdana"/>
                                <w:i/>
                                <w:color w:val="000000"/>
                                <w:sz w:val="20"/>
                                <w:szCs w:val="20"/>
                              </w:rPr>
                              <w:t xml:space="preserve"> would have loved to own</w:t>
                            </w:r>
                          </w:p>
                          <w:p w14:paraId="55E5FB9F" w14:textId="77777777" w:rsidR="00530CCC" w:rsidRDefault="00530CCC" w:rsidP="00A121B2">
                            <w:pPr>
                              <w:rPr>
                                <w:rFonts w:ascii="Comic Sans MS" w:hAnsi="Comic Sans MS"/>
                                <w:color w:val="000000"/>
                                <w:sz w:val="20"/>
                                <w:szCs w:val="20"/>
                              </w:rPr>
                            </w:pPr>
                          </w:p>
                          <w:p w14:paraId="72F2D568" w14:textId="5F023B39" w:rsidR="00530CCC" w:rsidRDefault="00530CCC" w:rsidP="00A121B2">
                            <w:pPr>
                              <w:rPr>
                                <w:rFonts w:ascii="Comic Sans MS" w:hAnsi="Comic Sans MS"/>
                                <w:color w:val="000000"/>
                                <w:sz w:val="20"/>
                                <w:szCs w:val="20"/>
                              </w:rPr>
                            </w:pPr>
                            <w:proofErr w:type="gramStart"/>
                            <w:r>
                              <w:rPr>
                                <w:rFonts w:ascii="Comic Sans MS" w:hAnsi="Comic Sans MS"/>
                                <w:color w:val="000000"/>
                                <w:sz w:val="20"/>
                                <w:szCs w:val="20"/>
                              </w:rPr>
                              <w:t>2. One word</w:t>
                            </w:r>
                            <w:proofErr w:type="gramEnd"/>
                            <w:r>
                              <w:rPr>
                                <w:rFonts w:ascii="Comic Sans MS" w:hAnsi="Comic Sans MS"/>
                                <w:color w:val="000000"/>
                                <w:sz w:val="20"/>
                                <w:szCs w:val="20"/>
                              </w:rPr>
                              <w:t xml:space="preserve"> answers:</w:t>
                            </w:r>
                          </w:p>
                          <w:p w14:paraId="6075F2F0" w14:textId="71DB4B25"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    Write one word that means –</w:t>
                            </w:r>
                          </w:p>
                          <w:p w14:paraId="784EA073" w14:textId="1E200CE8"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a. </w:t>
                            </w:r>
                            <w:proofErr w:type="gramStart"/>
                            <w:r>
                              <w:rPr>
                                <w:rFonts w:ascii="Comic Sans MS" w:eastAsia="Verdana" w:hAnsi="Comic Sans MS"/>
                                <w:sz w:val="20"/>
                                <w:szCs w:val="20"/>
                              </w:rPr>
                              <w:t>the</w:t>
                            </w:r>
                            <w:proofErr w:type="gramEnd"/>
                            <w:r>
                              <w:rPr>
                                <w:rFonts w:ascii="Comic Sans MS" w:eastAsia="Verdana" w:hAnsi="Comic Sans MS"/>
                                <w:sz w:val="20"/>
                                <w:szCs w:val="20"/>
                              </w:rPr>
                              <w:t xml:space="preserve"> name of a striped quadruped</w:t>
                            </w:r>
                          </w:p>
                          <w:p w14:paraId="4E9BEB6F" w14:textId="002CBFA6"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b. </w:t>
                            </w:r>
                            <w:proofErr w:type="gramStart"/>
                            <w:r>
                              <w:rPr>
                                <w:rFonts w:ascii="Comic Sans MS" w:eastAsia="Verdana" w:hAnsi="Comic Sans MS"/>
                                <w:sz w:val="20"/>
                                <w:szCs w:val="20"/>
                              </w:rPr>
                              <w:t>the</w:t>
                            </w:r>
                            <w:proofErr w:type="gramEnd"/>
                            <w:r>
                              <w:rPr>
                                <w:rFonts w:ascii="Comic Sans MS" w:eastAsia="Verdana" w:hAnsi="Comic Sans MS"/>
                                <w:sz w:val="20"/>
                                <w:szCs w:val="20"/>
                              </w:rPr>
                              <w:t xml:space="preserve"> name of an infectious disease</w:t>
                            </w:r>
                          </w:p>
                          <w:p w14:paraId="4EA3E248" w14:textId="378916B0"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c. </w:t>
                            </w:r>
                            <w:proofErr w:type="gramStart"/>
                            <w:r>
                              <w:rPr>
                                <w:rFonts w:ascii="Comic Sans MS" w:eastAsia="Verdana" w:hAnsi="Comic Sans MS"/>
                                <w:sz w:val="20"/>
                                <w:szCs w:val="20"/>
                              </w:rPr>
                              <w:t>a</w:t>
                            </w:r>
                            <w:proofErr w:type="gramEnd"/>
                            <w:r>
                              <w:rPr>
                                <w:rFonts w:ascii="Comic Sans MS" w:eastAsia="Verdana" w:hAnsi="Comic Sans MS"/>
                                <w:sz w:val="20"/>
                                <w:szCs w:val="20"/>
                              </w:rPr>
                              <w:t xml:space="preserve"> six-sided figure</w:t>
                            </w:r>
                          </w:p>
                          <w:p w14:paraId="4FC0EE76" w14:textId="735EE3BB"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d. </w:t>
                            </w:r>
                            <w:proofErr w:type="gramStart"/>
                            <w:r>
                              <w:rPr>
                                <w:rFonts w:ascii="Comic Sans MS" w:eastAsia="Verdana" w:hAnsi="Comic Sans MS"/>
                                <w:sz w:val="20"/>
                                <w:szCs w:val="20"/>
                              </w:rPr>
                              <w:t>a</w:t>
                            </w:r>
                            <w:proofErr w:type="gramEnd"/>
                            <w:r>
                              <w:rPr>
                                <w:rFonts w:ascii="Comic Sans MS" w:eastAsia="Verdana" w:hAnsi="Comic Sans MS"/>
                                <w:sz w:val="20"/>
                                <w:szCs w:val="20"/>
                              </w:rPr>
                              <w:t xml:space="preserve"> man who serves at tables </w:t>
                            </w:r>
                          </w:p>
                          <w:p w14:paraId="21381C6E" w14:textId="0110707C"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e. </w:t>
                            </w:r>
                            <w:proofErr w:type="gramStart"/>
                            <w:r>
                              <w:rPr>
                                <w:rFonts w:ascii="Comic Sans MS" w:eastAsia="Verdana" w:hAnsi="Comic Sans MS"/>
                                <w:sz w:val="20"/>
                                <w:szCs w:val="20"/>
                              </w:rPr>
                              <w:t>an</w:t>
                            </w:r>
                            <w:proofErr w:type="gramEnd"/>
                            <w:r>
                              <w:rPr>
                                <w:rFonts w:ascii="Comic Sans MS" w:eastAsia="Verdana" w:hAnsi="Comic Sans MS"/>
                                <w:sz w:val="20"/>
                                <w:szCs w:val="20"/>
                              </w:rPr>
                              <w:t xml:space="preserve"> instrument for measuring time</w:t>
                            </w:r>
                          </w:p>
                          <w:p w14:paraId="323A4907" w14:textId="1F8B9389"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f. </w:t>
                            </w:r>
                            <w:proofErr w:type="gramStart"/>
                            <w:r>
                              <w:rPr>
                                <w:rFonts w:ascii="Comic Sans MS" w:eastAsia="Verdana" w:hAnsi="Comic Sans MS"/>
                                <w:sz w:val="20"/>
                                <w:szCs w:val="20"/>
                              </w:rPr>
                              <w:t>a</w:t>
                            </w:r>
                            <w:proofErr w:type="gramEnd"/>
                            <w:r>
                              <w:rPr>
                                <w:rFonts w:ascii="Comic Sans MS" w:eastAsia="Verdana" w:hAnsi="Comic Sans MS"/>
                                <w:sz w:val="20"/>
                                <w:szCs w:val="20"/>
                              </w:rPr>
                              <w:t xml:space="preserve"> ship that travels below the surface of the sea</w:t>
                            </w:r>
                          </w:p>
                          <w:p w14:paraId="6EB7E2FA" w14:textId="48A7BC05"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g. </w:t>
                            </w:r>
                            <w:proofErr w:type="gramStart"/>
                            <w:r>
                              <w:rPr>
                                <w:rFonts w:ascii="Comic Sans MS" w:eastAsia="Verdana" w:hAnsi="Comic Sans MS"/>
                                <w:sz w:val="20"/>
                                <w:szCs w:val="20"/>
                              </w:rPr>
                              <w:t>a</w:t>
                            </w:r>
                            <w:proofErr w:type="gramEnd"/>
                            <w:r>
                              <w:rPr>
                                <w:rFonts w:ascii="Comic Sans MS" w:eastAsia="Verdana" w:hAnsi="Comic Sans MS"/>
                                <w:sz w:val="20"/>
                                <w:szCs w:val="20"/>
                              </w:rPr>
                              <w:t xml:space="preserve"> hormone of the body</w:t>
                            </w:r>
                          </w:p>
                          <w:p w14:paraId="047125FD" w14:textId="72BA8621" w:rsidR="00530CCC" w:rsidRPr="004D1C78" w:rsidRDefault="00530CCC" w:rsidP="004D1C78">
                            <w:pPr>
                              <w:rPr>
                                <w:rFonts w:ascii="Comic Sans MS" w:eastAsia="Verdana" w:hAnsi="Comic Sans MS"/>
                                <w:sz w:val="20"/>
                                <w:szCs w:val="20"/>
                              </w:rPr>
                            </w:pPr>
                            <w:r>
                              <w:rPr>
                                <w:rFonts w:ascii="Comic Sans MS" w:eastAsia="Verdana" w:hAnsi="Comic Sans MS"/>
                                <w:sz w:val="20"/>
                                <w:szCs w:val="20"/>
                              </w:rPr>
                              <w:t xml:space="preserve"> </w:t>
                            </w:r>
                            <w:r w:rsidRPr="004D1C78">
                              <w:rPr>
                                <w:rFonts w:ascii="Comic Sans MS" w:eastAsia="Verdana" w:hAnsi="Comic Sans MS"/>
                                <w:sz w:val="20"/>
                                <w:szCs w:val="20"/>
                              </w:rPr>
                              <w:t xml:space="preserve"> </w:t>
                            </w:r>
                            <w:r>
                              <w:rPr>
                                <w:rFonts w:ascii="Comic Sans MS" w:eastAsia="Verdana" w:hAnsi="Comic Sans MS"/>
                                <w:sz w:val="20"/>
                                <w:szCs w:val="20"/>
                              </w:rPr>
                              <w:t xml:space="preserve"> Now use each of these words in a sentence (You must write 7 different sentences)</w:t>
                            </w:r>
                          </w:p>
                          <w:p w14:paraId="29BEBCF1" w14:textId="5618C07F" w:rsidR="00530CCC" w:rsidRDefault="00530CCC" w:rsidP="00C65D85">
                            <w:pPr>
                              <w:rPr>
                                <w:rFonts w:ascii="Comic Sans MS" w:eastAsia="Verdana" w:hAnsi="Comic Sans MS"/>
                                <w:sz w:val="20"/>
                                <w:szCs w:val="20"/>
                              </w:rPr>
                            </w:pPr>
                            <w:r w:rsidRPr="004D1C78">
                              <w:rPr>
                                <w:rFonts w:ascii="Comic Sans MS" w:eastAsia="Verdana" w:hAnsi="Comic Sans MS"/>
                                <w:sz w:val="20"/>
                                <w:szCs w:val="20"/>
                              </w:rPr>
                              <w:t xml:space="preserve"> </w:t>
                            </w:r>
                          </w:p>
                          <w:p w14:paraId="41C01781" w14:textId="5DFA68B7" w:rsidR="00530CCC" w:rsidRDefault="00530CCC" w:rsidP="00C65D85">
                            <w:pPr>
                              <w:rPr>
                                <w:rFonts w:ascii="Comic Sans MS" w:eastAsia="Verdana" w:hAnsi="Comic Sans MS"/>
                                <w:sz w:val="20"/>
                                <w:szCs w:val="20"/>
                              </w:rPr>
                            </w:pPr>
                            <w:r>
                              <w:rPr>
                                <w:rFonts w:ascii="Comic Sans MS" w:eastAsia="Verdana" w:hAnsi="Comic Sans MS"/>
                                <w:sz w:val="20"/>
                                <w:szCs w:val="20"/>
                              </w:rPr>
                              <w:t>3. The Physical World</w:t>
                            </w:r>
                          </w:p>
                          <w:p w14:paraId="687432F2" w14:textId="1105D982" w:rsidR="00530CCC" w:rsidRDefault="00530CCC" w:rsidP="00B212A4">
                            <w:pPr>
                              <w:pStyle w:val="ListParagraph"/>
                              <w:numPr>
                                <w:ilvl w:val="0"/>
                                <w:numId w:val="29"/>
                              </w:numPr>
                              <w:rPr>
                                <w:rFonts w:ascii="Comic Sans MS" w:eastAsia="Verdana" w:hAnsi="Comic Sans MS"/>
                                <w:sz w:val="20"/>
                                <w:szCs w:val="20"/>
                              </w:rPr>
                            </w:pPr>
                            <w:r>
                              <w:rPr>
                                <w:rFonts w:ascii="Comic Sans MS" w:eastAsia="Verdana" w:hAnsi="Comic Sans MS"/>
                                <w:sz w:val="20"/>
                                <w:szCs w:val="20"/>
                              </w:rPr>
                              <w:t>Explain how the following commonly occurring event happens. Try to be as scientific as you can be with your explanation.</w:t>
                            </w:r>
                          </w:p>
                          <w:p w14:paraId="6A902565" w14:textId="77777777" w:rsidR="00530CCC" w:rsidRDefault="00530CCC" w:rsidP="00530CCC">
                            <w:pPr>
                              <w:pStyle w:val="ListParagraph"/>
                              <w:rPr>
                                <w:rFonts w:ascii="Comic Sans MS" w:eastAsia="Verdana" w:hAnsi="Comic Sans MS"/>
                                <w:sz w:val="20"/>
                                <w:szCs w:val="20"/>
                              </w:rPr>
                            </w:pPr>
                          </w:p>
                          <w:p w14:paraId="36F789A1" w14:textId="076FB150" w:rsidR="00530CCC" w:rsidRDefault="00530CCC" w:rsidP="00530CCC">
                            <w:pPr>
                              <w:rPr>
                                <w:rFonts w:ascii="Comic Sans MS" w:eastAsia="Verdana" w:hAnsi="Comic Sans MS"/>
                                <w:sz w:val="20"/>
                                <w:szCs w:val="20"/>
                              </w:rPr>
                            </w:pPr>
                            <w:r>
                              <w:rPr>
                                <w:rFonts w:ascii="Comic Sans MS" w:eastAsia="Verdana" w:hAnsi="Comic Sans MS"/>
                                <w:sz w:val="20"/>
                                <w:szCs w:val="20"/>
                              </w:rPr>
                              <w:t xml:space="preserve">    </w:t>
                            </w:r>
                            <w:r w:rsidRPr="00530CCC">
                              <w:rPr>
                                <w:rFonts w:ascii="Comic Sans MS" w:eastAsia="Verdana" w:hAnsi="Comic Sans MS"/>
                                <w:sz w:val="20"/>
                                <w:szCs w:val="20"/>
                              </w:rPr>
                              <w:t xml:space="preserve">When you breath on a mirror the surface of the mirror </w:t>
                            </w:r>
                            <w:r>
                              <w:rPr>
                                <w:rFonts w:ascii="Comic Sans MS" w:eastAsia="Verdana" w:hAnsi="Comic Sans MS"/>
                                <w:sz w:val="20"/>
                                <w:szCs w:val="20"/>
                              </w:rPr>
                              <w:t>‘</w:t>
                            </w:r>
                            <w:r w:rsidRPr="00530CCC">
                              <w:rPr>
                                <w:rFonts w:ascii="Comic Sans MS" w:eastAsia="Verdana" w:hAnsi="Comic Sans MS"/>
                                <w:sz w:val="20"/>
                                <w:szCs w:val="20"/>
                              </w:rPr>
                              <w:t>fogs</w:t>
                            </w:r>
                            <w:r>
                              <w:rPr>
                                <w:rFonts w:ascii="Comic Sans MS" w:eastAsia="Verdana" w:hAnsi="Comic Sans MS"/>
                                <w:sz w:val="20"/>
                                <w:szCs w:val="20"/>
                              </w:rPr>
                              <w:t>’</w:t>
                            </w:r>
                            <w:r w:rsidRPr="00530CCC">
                              <w:rPr>
                                <w:rFonts w:ascii="Comic Sans MS" w:eastAsia="Verdana" w:hAnsi="Comic Sans MS"/>
                                <w:sz w:val="20"/>
                                <w:szCs w:val="20"/>
                              </w:rPr>
                              <w:t xml:space="preserve"> up</w:t>
                            </w:r>
                          </w:p>
                          <w:p w14:paraId="62F1FD63" w14:textId="77777777" w:rsidR="00530CCC" w:rsidRDefault="00530CCC" w:rsidP="00530CCC">
                            <w:pPr>
                              <w:rPr>
                                <w:rFonts w:ascii="Comic Sans MS" w:eastAsia="Verdana" w:hAnsi="Comic Sans MS"/>
                                <w:sz w:val="20"/>
                                <w:szCs w:val="20"/>
                              </w:rPr>
                            </w:pPr>
                          </w:p>
                          <w:p w14:paraId="7892A90F" w14:textId="3D205EF7" w:rsidR="00530CCC" w:rsidRDefault="00530CCC" w:rsidP="00530CCC">
                            <w:pPr>
                              <w:rPr>
                                <w:rFonts w:ascii="Comic Sans MS" w:eastAsia="Verdana" w:hAnsi="Comic Sans MS"/>
                                <w:sz w:val="20"/>
                                <w:szCs w:val="20"/>
                              </w:rPr>
                            </w:pPr>
                            <w:r>
                              <w:rPr>
                                <w:rFonts w:ascii="Comic Sans MS" w:eastAsia="Verdana" w:hAnsi="Comic Sans MS"/>
                                <w:sz w:val="20"/>
                                <w:szCs w:val="20"/>
                              </w:rPr>
                              <w:t>4. Odd one out</w:t>
                            </w:r>
                          </w:p>
                          <w:p w14:paraId="2D6CAC72" w14:textId="68DAE9D7" w:rsidR="00530CCC" w:rsidRDefault="00530CCC" w:rsidP="00530CCC">
                            <w:pPr>
                              <w:rPr>
                                <w:rFonts w:ascii="Comic Sans MS" w:eastAsia="Verdana" w:hAnsi="Comic Sans MS"/>
                                <w:sz w:val="20"/>
                                <w:szCs w:val="20"/>
                              </w:rPr>
                            </w:pPr>
                            <w:r>
                              <w:rPr>
                                <w:rFonts w:ascii="Comic Sans MS" w:eastAsia="Verdana" w:hAnsi="Comic Sans MS"/>
                                <w:sz w:val="20"/>
                                <w:szCs w:val="20"/>
                              </w:rPr>
                              <w:t xml:space="preserve">    One word is odd in each list. Find the word and explain why.</w:t>
                            </w:r>
                          </w:p>
                          <w:p w14:paraId="1DE8037F" w14:textId="74890D3F" w:rsidR="00530CCC" w:rsidRDefault="00530CCC" w:rsidP="00530CCC">
                            <w:pPr>
                              <w:rPr>
                                <w:rFonts w:ascii="Comic Sans MS" w:eastAsia="Verdana" w:hAnsi="Comic Sans MS"/>
                                <w:sz w:val="20"/>
                                <w:szCs w:val="20"/>
                              </w:rPr>
                            </w:pPr>
                            <w:r>
                              <w:rPr>
                                <w:rFonts w:ascii="Comic Sans MS" w:eastAsia="Verdana" w:hAnsi="Comic Sans MS"/>
                                <w:sz w:val="20"/>
                                <w:szCs w:val="20"/>
                              </w:rPr>
                              <w:t xml:space="preserve">a. </w:t>
                            </w:r>
                            <w:proofErr w:type="gramStart"/>
                            <w:r>
                              <w:rPr>
                                <w:rFonts w:ascii="Comic Sans MS" w:eastAsia="Verdana" w:hAnsi="Comic Sans MS"/>
                                <w:sz w:val="20"/>
                                <w:szCs w:val="20"/>
                              </w:rPr>
                              <w:t>hen</w:t>
                            </w:r>
                            <w:proofErr w:type="gramEnd"/>
                            <w:r>
                              <w:rPr>
                                <w:rFonts w:ascii="Comic Sans MS" w:eastAsia="Verdana" w:hAnsi="Comic Sans MS"/>
                                <w:sz w:val="20"/>
                                <w:szCs w:val="20"/>
                              </w:rPr>
                              <w:t>, hare, duck, goose, turkey</w:t>
                            </w:r>
                          </w:p>
                          <w:p w14:paraId="3149BA9E" w14:textId="269C386A" w:rsidR="00530CCC" w:rsidRDefault="00530CCC" w:rsidP="00530CCC">
                            <w:pPr>
                              <w:rPr>
                                <w:rFonts w:ascii="Comic Sans MS" w:eastAsia="Verdana" w:hAnsi="Comic Sans MS"/>
                                <w:sz w:val="20"/>
                                <w:szCs w:val="20"/>
                              </w:rPr>
                            </w:pPr>
                            <w:r>
                              <w:rPr>
                                <w:rFonts w:ascii="Comic Sans MS" w:eastAsia="Verdana" w:hAnsi="Comic Sans MS"/>
                                <w:sz w:val="20"/>
                                <w:szCs w:val="20"/>
                              </w:rPr>
                              <w:t xml:space="preserve">b. </w:t>
                            </w:r>
                            <w:proofErr w:type="gramStart"/>
                            <w:r>
                              <w:rPr>
                                <w:rFonts w:ascii="Comic Sans MS" w:eastAsia="Verdana" w:hAnsi="Comic Sans MS"/>
                                <w:sz w:val="20"/>
                                <w:szCs w:val="20"/>
                              </w:rPr>
                              <w:t>slate</w:t>
                            </w:r>
                            <w:proofErr w:type="gramEnd"/>
                            <w:r>
                              <w:rPr>
                                <w:rFonts w:ascii="Comic Sans MS" w:eastAsia="Verdana" w:hAnsi="Comic Sans MS"/>
                                <w:sz w:val="20"/>
                                <w:szCs w:val="20"/>
                              </w:rPr>
                              <w:t>, gold, silver, iron, lead</w:t>
                            </w:r>
                          </w:p>
                          <w:p w14:paraId="48CE1F86" w14:textId="4ADDFC72" w:rsidR="00530CCC" w:rsidRDefault="00530CCC" w:rsidP="00530CCC">
                            <w:pPr>
                              <w:rPr>
                                <w:rFonts w:ascii="Comic Sans MS" w:eastAsia="Verdana" w:hAnsi="Comic Sans MS"/>
                                <w:sz w:val="20"/>
                                <w:szCs w:val="20"/>
                              </w:rPr>
                            </w:pPr>
                            <w:r>
                              <w:rPr>
                                <w:rFonts w:ascii="Comic Sans MS" w:eastAsia="Verdana" w:hAnsi="Comic Sans MS"/>
                                <w:sz w:val="20"/>
                                <w:szCs w:val="20"/>
                              </w:rPr>
                              <w:t xml:space="preserve">c. </w:t>
                            </w:r>
                            <w:proofErr w:type="gramStart"/>
                            <w:r>
                              <w:rPr>
                                <w:rFonts w:ascii="Comic Sans MS" w:eastAsia="Verdana" w:hAnsi="Comic Sans MS"/>
                                <w:sz w:val="20"/>
                                <w:szCs w:val="20"/>
                              </w:rPr>
                              <w:t>diamond</w:t>
                            </w:r>
                            <w:proofErr w:type="gramEnd"/>
                            <w:r>
                              <w:rPr>
                                <w:rFonts w:ascii="Comic Sans MS" w:eastAsia="Verdana" w:hAnsi="Comic Sans MS"/>
                                <w:sz w:val="20"/>
                                <w:szCs w:val="20"/>
                              </w:rPr>
                              <w:t>, emerald, pearl, ruby, sapphire</w:t>
                            </w:r>
                          </w:p>
                          <w:p w14:paraId="42798487" w14:textId="13ADB679" w:rsidR="00530CCC" w:rsidRDefault="00530CCC" w:rsidP="00530CCC">
                            <w:pPr>
                              <w:rPr>
                                <w:rFonts w:ascii="Comic Sans MS" w:eastAsia="Verdana" w:hAnsi="Comic Sans MS"/>
                                <w:sz w:val="20"/>
                                <w:szCs w:val="20"/>
                              </w:rPr>
                            </w:pPr>
                            <w:r>
                              <w:rPr>
                                <w:rFonts w:ascii="Comic Sans MS" w:eastAsia="Verdana" w:hAnsi="Comic Sans MS"/>
                                <w:sz w:val="20"/>
                                <w:szCs w:val="20"/>
                              </w:rPr>
                              <w:t xml:space="preserve">d. </w:t>
                            </w:r>
                            <w:proofErr w:type="gramStart"/>
                            <w:r>
                              <w:rPr>
                                <w:rFonts w:ascii="Comic Sans MS" w:eastAsia="Verdana" w:hAnsi="Comic Sans MS"/>
                                <w:sz w:val="20"/>
                                <w:szCs w:val="20"/>
                              </w:rPr>
                              <w:t>rain</w:t>
                            </w:r>
                            <w:proofErr w:type="gramEnd"/>
                            <w:r>
                              <w:rPr>
                                <w:rFonts w:ascii="Comic Sans MS" w:eastAsia="Verdana" w:hAnsi="Comic Sans MS"/>
                                <w:sz w:val="20"/>
                                <w:szCs w:val="20"/>
                              </w:rPr>
                              <w:t xml:space="preserve">, </w:t>
                            </w:r>
                            <w:proofErr w:type="spellStart"/>
                            <w:r>
                              <w:rPr>
                                <w:rFonts w:ascii="Comic Sans MS" w:eastAsia="Verdana" w:hAnsi="Comic Sans MS"/>
                                <w:sz w:val="20"/>
                                <w:szCs w:val="20"/>
                              </w:rPr>
                              <w:t>sleat</w:t>
                            </w:r>
                            <w:proofErr w:type="spellEnd"/>
                            <w:r>
                              <w:rPr>
                                <w:rFonts w:ascii="Comic Sans MS" w:eastAsia="Verdana" w:hAnsi="Comic Sans MS"/>
                                <w:sz w:val="20"/>
                                <w:szCs w:val="20"/>
                              </w:rPr>
                              <w:t>, snow, hail, breeze</w:t>
                            </w:r>
                          </w:p>
                          <w:p w14:paraId="412A6D3E" w14:textId="0A3DF65C" w:rsidR="00530CCC" w:rsidRPr="00530CCC" w:rsidRDefault="00530CCC" w:rsidP="00530CCC">
                            <w:pPr>
                              <w:rPr>
                                <w:rFonts w:ascii="Comic Sans MS" w:eastAsia="Verdana" w:hAnsi="Comic Sans MS"/>
                                <w:sz w:val="20"/>
                                <w:szCs w:val="20"/>
                              </w:rPr>
                            </w:pPr>
                            <w:r>
                              <w:rPr>
                                <w:rFonts w:ascii="Comic Sans MS" w:eastAsia="Verdana" w:hAnsi="Comic Sans MS"/>
                                <w:sz w:val="20"/>
                                <w:szCs w:val="20"/>
                              </w:rPr>
                              <w:t xml:space="preserve">e. </w:t>
                            </w:r>
                            <w:proofErr w:type="gramStart"/>
                            <w:r>
                              <w:rPr>
                                <w:rFonts w:ascii="Comic Sans MS" w:eastAsia="Verdana" w:hAnsi="Comic Sans MS"/>
                                <w:sz w:val="20"/>
                                <w:szCs w:val="20"/>
                              </w:rPr>
                              <w:t>plate</w:t>
                            </w:r>
                            <w:proofErr w:type="gramEnd"/>
                            <w:r>
                              <w:rPr>
                                <w:rFonts w:ascii="Comic Sans MS" w:eastAsia="Verdana" w:hAnsi="Comic Sans MS"/>
                                <w:sz w:val="20"/>
                                <w:szCs w:val="20"/>
                              </w:rPr>
                              <w:t>, cup, bowl, fork, saucer</w:t>
                            </w:r>
                          </w:p>
                          <w:p w14:paraId="41977968" w14:textId="77777777" w:rsidR="00530CCC" w:rsidRDefault="00530CCC" w:rsidP="00B212A4">
                            <w:pPr>
                              <w:rPr>
                                <w:rFonts w:ascii="Comic Sans MS" w:eastAsia="Verdana" w:hAnsi="Comic Sans MS"/>
                                <w:sz w:val="20"/>
                                <w:szCs w:val="20"/>
                              </w:rPr>
                            </w:pPr>
                          </w:p>
                          <w:p w14:paraId="4DA19A04" w14:textId="1A06B7D7" w:rsidR="00530CCC" w:rsidRDefault="00530CCC" w:rsidP="00094A38">
                            <w:pPr>
                              <w:ind w:left="360"/>
                              <w:rPr>
                                <w:rFonts w:ascii="Comic Sans MS" w:eastAsia="Verdana" w:hAnsi="Comic Sans MS"/>
                                <w:sz w:val="20"/>
                                <w:szCs w:val="20"/>
                              </w:rPr>
                            </w:pPr>
                            <w:r>
                              <w:rPr>
                                <w:rFonts w:ascii="Comic Sans MS" w:eastAsia="Verdana" w:hAnsi="Comic Sans MS"/>
                                <w:sz w:val="20"/>
                                <w:szCs w:val="20"/>
                              </w:rPr>
                              <w:t xml:space="preserve">       </w:t>
                            </w:r>
                          </w:p>
                          <w:p w14:paraId="27E56EB9" w14:textId="13B20176" w:rsidR="00530CCC" w:rsidRDefault="00530CCC" w:rsidP="00B212A4">
                            <w:pPr>
                              <w:ind w:left="360"/>
                              <w:rPr>
                                <w:rFonts w:ascii="Comic Sans MS" w:eastAsia="Verdana" w:hAnsi="Comic Sans MS"/>
                                <w:sz w:val="20"/>
                                <w:szCs w:val="20"/>
                              </w:rPr>
                            </w:pPr>
                            <w:r>
                              <w:rPr>
                                <w:rFonts w:ascii="Comic Sans MS" w:eastAsia="Verdana" w:hAnsi="Comic Sans MS"/>
                                <w:sz w:val="20"/>
                                <w:szCs w:val="20"/>
                              </w:rPr>
                              <w:t xml:space="preserve">                                                  </w:t>
                            </w:r>
                          </w:p>
                          <w:p w14:paraId="4B9E660B" w14:textId="77777777" w:rsidR="00530CCC" w:rsidRPr="00B212A4" w:rsidRDefault="00530CCC" w:rsidP="00B212A4">
                            <w:pPr>
                              <w:ind w:left="360"/>
                              <w:rPr>
                                <w:rFonts w:ascii="Comic Sans MS" w:eastAsia="Verdana" w:hAnsi="Comic Sans MS"/>
                                <w:sz w:val="20"/>
                                <w:szCs w:val="20"/>
                              </w:rPr>
                            </w:pPr>
                          </w:p>
                          <w:p w14:paraId="38A4C15E" w14:textId="77777777" w:rsidR="00530CCC" w:rsidRPr="00AE3133" w:rsidRDefault="00530CCC" w:rsidP="00AE3133">
                            <w:pPr>
                              <w:rPr>
                                <w:rFonts w:ascii="Comic Sans MS" w:eastAsia="Verdana" w:hAnsi="Comic Sans MS"/>
                                <w:sz w:val="20"/>
                                <w:szCs w:val="20"/>
                              </w:rPr>
                            </w:pPr>
                          </w:p>
                          <w:p w14:paraId="22B93F6E" w14:textId="4CFB8B1A" w:rsidR="00530CCC" w:rsidRPr="00C65D85" w:rsidRDefault="00530CCC" w:rsidP="00C65D85">
                            <w:pPr>
                              <w:rPr>
                                <w:rFonts w:ascii="Comic Sans MS" w:eastAsia="Verdana" w:hAnsi="Comic Sans MS"/>
                                <w:sz w:val="20"/>
                                <w:szCs w:val="20"/>
                              </w:rPr>
                            </w:pPr>
                            <w:r>
                              <w:rPr>
                                <w:rFonts w:ascii="Comic Sans MS" w:eastAsia="Verdana" w:hAnsi="Comic Sans MS"/>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_x0000_s1031" type="#_x0000_t202" style="position:absolute;left:0;text-align:left;margin-left:-37.55pt;margin-top:-9.1pt;width:346.4pt;height:560.8pt;z-index:25167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" filled="f" stroked="f">
                <v:textbox>
                  <w:txbxContent>
                    <w:p w14:paraId="5E514A43" w14:textId="7B5A9122" w:rsidR="00530CCC" w:rsidRDefault="00530CCC" w:rsidP="007203DE">
                      <w:pPr>
                        <w:autoSpaceDE w:val="0"/>
                        <w:rPr>
                          <w:rFonts w:ascii="Comic Sans MS" w:eastAsia="Arial-BoldMT" w:hAnsi="Comic Sans MS" w:cs="Arial-BoldMT"/>
                          <w:sz w:val="20"/>
                          <w:szCs w:val="20"/>
                        </w:rPr>
                      </w:pPr>
                      <w:r>
                        <w:rPr>
                          <w:rFonts w:ascii="Comic Sans MS" w:eastAsia="Verdana" w:hAnsi="Comic Sans MS" w:cs="Verdana"/>
                          <w:b/>
                          <w:bCs/>
                        </w:rPr>
                        <w:t xml:space="preserve"> </w:t>
                      </w:r>
                    </w:p>
                    <w:p w14:paraId="14FFBB76" w14:textId="55981B32" w:rsidR="00530CCC" w:rsidRDefault="00530CCC" w:rsidP="00A121B2">
                      <w:pPr>
                        <w:autoSpaceDE w:val="0"/>
                        <w:jc w:val="center"/>
                        <w:rPr>
                          <w:rFonts w:ascii="Comic Sans MS" w:eastAsia="Verdana" w:hAnsi="Comic Sans MS" w:cs="Verdana"/>
                          <w:color w:val="000000"/>
                        </w:rPr>
                      </w:pPr>
                      <w:r>
                        <w:rPr>
                          <w:rFonts w:ascii="Comic Sans MS" w:eastAsia="Verdana" w:hAnsi="Comic Sans MS" w:cs="Verdana"/>
                          <w:color w:val="000000"/>
                        </w:rPr>
                        <w:t xml:space="preserve">Multi-Task Activity </w:t>
                      </w:r>
                      <w:proofErr w:type="spellStart"/>
                      <w:r>
                        <w:rPr>
                          <w:rFonts w:ascii="Comic Sans MS" w:eastAsia="Verdana" w:hAnsi="Comic Sans MS" w:cs="Verdana"/>
                          <w:color w:val="000000"/>
                        </w:rPr>
                        <w:t>Challange</w:t>
                      </w:r>
                      <w:proofErr w:type="spellEnd"/>
                    </w:p>
                    <w:p w14:paraId="1E7A3D57" w14:textId="77777777" w:rsidR="00530CCC" w:rsidRDefault="00530CCC" w:rsidP="00A121B2">
                      <w:pPr>
                        <w:autoSpaceDE w:val="0"/>
                        <w:rPr>
                          <w:rFonts w:ascii="Comic Sans MS" w:eastAsia="Verdana" w:hAnsi="Comic Sans MS" w:cs="Verdana"/>
                          <w:color w:val="000000"/>
                        </w:rPr>
                      </w:pPr>
                    </w:p>
                    <w:p w14:paraId="21DFBE70" w14:textId="36E1F637" w:rsidR="00530CCC" w:rsidRDefault="00530CCC" w:rsidP="00A121B2">
                      <w:pPr>
                        <w:autoSpaceDE w:val="0"/>
                        <w:rPr>
                          <w:rFonts w:ascii="Comic Sans MS" w:eastAsia="Verdana" w:hAnsi="Comic Sans MS" w:cs="Verdana"/>
                          <w:color w:val="000000"/>
                          <w:sz w:val="20"/>
                          <w:szCs w:val="20"/>
                        </w:rPr>
                      </w:pPr>
                      <w:r w:rsidRPr="00A121B2">
                        <w:rPr>
                          <w:rFonts w:ascii="Comic Sans MS" w:eastAsia="Verdana" w:hAnsi="Comic Sans MS" w:cs="Verdana"/>
                          <w:color w:val="000000"/>
                          <w:sz w:val="20"/>
                          <w:szCs w:val="20"/>
                        </w:rPr>
                        <w:t>1.</w:t>
                      </w:r>
                      <w:r>
                        <w:rPr>
                          <w:rFonts w:ascii="Comic Sans MS" w:eastAsia="Verdana" w:hAnsi="Comic Sans MS" w:cs="Verdana"/>
                          <w:color w:val="000000"/>
                          <w:sz w:val="20"/>
                          <w:szCs w:val="20"/>
                        </w:rPr>
                        <w:t xml:space="preserve"> Punctuation practice:</w:t>
                      </w:r>
                    </w:p>
                    <w:p w14:paraId="49DC66B7" w14:textId="77777777" w:rsidR="00530CCC" w:rsidRDefault="00530CCC" w:rsidP="000C1AE5">
                      <w:pPr>
                        <w:rPr>
                          <w:rFonts w:ascii="Comic Sans MS" w:eastAsia="Verdana" w:hAnsi="Comic Sans MS" w:cs="Verdana"/>
                          <w:color w:val="000000"/>
                          <w:sz w:val="20"/>
                          <w:szCs w:val="20"/>
                        </w:rPr>
                      </w:pPr>
                      <w:r>
                        <w:rPr>
                          <w:rFonts w:ascii="Comic Sans MS" w:eastAsia="Verdana" w:hAnsi="Comic Sans MS" w:cs="Verdana"/>
                          <w:color w:val="000000"/>
                          <w:sz w:val="20"/>
                          <w:szCs w:val="20"/>
                        </w:rPr>
                        <w:t xml:space="preserve">   Divide this story into </w:t>
                      </w:r>
                      <w:r w:rsidRPr="000C1AE5">
                        <w:rPr>
                          <w:rFonts w:ascii="Comic Sans MS" w:eastAsia="Verdana" w:hAnsi="Comic Sans MS" w:cs="Verdana"/>
                          <w:b/>
                          <w:color w:val="000000"/>
                          <w:sz w:val="20"/>
                          <w:szCs w:val="20"/>
                        </w:rPr>
                        <w:t>7 sentences</w:t>
                      </w:r>
                      <w:r>
                        <w:rPr>
                          <w:rFonts w:ascii="Comic Sans MS" w:eastAsia="Verdana" w:hAnsi="Comic Sans MS" w:cs="Verdana"/>
                          <w:color w:val="000000"/>
                          <w:sz w:val="20"/>
                          <w:szCs w:val="20"/>
                        </w:rPr>
                        <w:t xml:space="preserve">, using capital letters, full stops, </w:t>
                      </w:r>
                    </w:p>
                    <w:p w14:paraId="4A17B877" w14:textId="77777777" w:rsidR="00530CCC" w:rsidRDefault="00530CCC" w:rsidP="000C1AE5">
                      <w:pPr>
                        <w:rPr>
                          <w:rFonts w:ascii="Comic Sans MS" w:eastAsia="Verdana" w:hAnsi="Comic Sans MS" w:cs="Verdana"/>
                          <w:color w:val="000000"/>
                          <w:sz w:val="20"/>
                          <w:szCs w:val="20"/>
                        </w:rPr>
                      </w:pPr>
                      <w:r>
                        <w:rPr>
                          <w:rFonts w:ascii="Comic Sans MS" w:eastAsia="Verdana" w:hAnsi="Comic Sans MS" w:cs="Verdana"/>
                          <w:color w:val="000000"/>
                          <w:sz w:val="20"/>
                          <w:szCs w:val="20"/>
                        </w:rPr>
                        <w:t xml:space="preserve">   </w:t>
                      </w:r>
                      <w:proofErr w:type="gramStart"/>
                      <w:r>
                        <w:rPr>
                          <w:rFonts w:ascii="Comic Sans MS" w:eastAsia="Verdana" w:hAnsi="Comic Sans MS" w:cs="Verdana"/>
                          <w:color w:val="000000"/>
                          <w:sz w:val="20"/>
                          <w:szCs w:val="20"/>
                        </w:rPr>
                        <w:t>commas</w:t>
                      </w:r>
                      <w:proofErr w:type="gramEnd"/>
                      <w:r>
                        <w:rPr>
                          <w:rFonts w:ascii="Comic Sans MS" w:eastAsia="Verdana" w:hAnsi="Comic Sans MS" w:cs="Verdana"/>
                          <w:color w:val="000000"/>
                          <w:sz w:val="20"/>
                          <w:szCs w:val="20"/>
                        </w:rPr>
                        <w:t xml:space="preserve">, speech marks, apostrophes, exclamation marks and question </w:t>
                      </w:r>
                    </w:p>
                    <w:p w14:paraId="49E7EE41" w14:textId="11215889" w:rsidR="00530CCC" w:rsidRDefault="00530CCC" w:rsidP="000C1AE5">
                      <w:pPr>
                        <w:rPr>
                          <w:rFonts w:ascii="Comic Sans MS" w:eastAsia="Verdana" w:hAnsi="Comic Sans MS" w:cs="Verdana"/>
                          <w:color w:val="000000"/>
                          <w:sz w:val="20"/>
                          <w:szCs w:val="20"/>
                        </w:rPr>
                      </w:pPr>
                      <w:r>
                        <w:rPr>
                          <w:rFonts w:ascii="Comic Sans MS" w:eastAsia="Verdana" w:hAnsi="Comic Sans MS" w:cs="Verdana"/>
                          <w:color w:val="000000"/>
                          <w:sz w:val="20"/>
                          <w:szCs w:val="20"/>
                        </w:rPr>
                        <w:t xml:space="preserve">   </w:t>
                      </w:r>
                      <w:proofErr w:type="gramStart"/>
                      <w:r>
                        <w:rPr>
                          <w:rFonts w:ascii="Comic Sans MS" w:eastAsia="Verdana" w:hAnsi="Comic Sans MS" w:cs="Verdana"/>
                          <w:color w:val="000000"/>
                          <w:sz w:val="20"/>
                          <w:szCs w:val="20"/>
                        </w:rPr>
                        <w:t>marks</w:t>
                      </w:r>
                      <w:proofErr w:type="gramEnd"/>
                      <w:r>
                        <w:rPr>
                          <w:rFonts w:ascii="Comic Sans MS" w:eastAsia="Verdana" w:hAnsi="Comic Sans MS" w:cs="Verdana"/>
                          <w:color w:val="000000"/>
                          <w:sz w:val="20"/>
                          <w:szCs w:val="20"/>
                        </w:rPr>
                        <w:t>. Copy this into your homework books.</w:t>
                      </w:r>
                    </w:p>
                    <w:p w14:paraId="6724FD96" w14:textId="664C3354" w:rsidR="00530CCC" w:rsidRPr="004D1C78" w:rsidRDefault="00530CCC" w:rsidP="000C1AE5">
                      <w:pPr>
                        <w:rPr>
                          <w:rFonts w:ascii="Comic Sans MS" w:eastAsia="Verdana" w:hAnsi="Comic Sans MS" w:cs="Verdana"/>
                          <w:i/>
                          <w:color w:val="000000"/>
                          <w:sz w:val="20"/>
                          <w:szCs w:val="20"/>
                        </w:rPr>
                      </w:pPr>
                      <w:proofErr w:type="gramStart"/>
                      <w:r>
                        <w:rPr>
                          <w:rFonts w:ascii="Comic Sans MS" w:eastAsia="Verdana" w:hAnsi="Comic Sans MS" w:cs="Verdana"/>
                          <w:i/>
                          <w:color w:val="000000"/>
                          <w:sz w:val="20"/>
                          <w:szCs w:val="20"/>
                        </w:rPr>
                        <w:t>t</w:t>
                      </w:r>
                      <w:r w:rsidRPr="004D1C78">
                        <w:rPr>
                          <w:rFonts w:ascii="Comic Sans MS" w:eastAsia="Verdana" w:hAnsi="Comic Sans MS" w:cs="Verdana"/>
                          <w:i/>
                          <w:color w:val="000000"/>
                          <w:sz w:val="20"/>
                          <w:szCs w:val="20"/>
                        </w:rPr>
                        <w:t>he</w:t>
                      </w:r>
                      <w:proofErr w:type="gramEnd"/>
                      <w:r w:rsidRPr="004D1C78">
                        <w:rPr>
                          <w:rFonts w:ascii="Comic Sans MS" w:eastAsia="Verdana" w:hAnsi="Comic Sans MS" w:cs="Verdana"/>
                          <w:i/>
                          <w:color w:val="000000"/>
                          <w:sz w:val="20"/>
                          <w:szCs w:val="20"/>
                        </w:rPr>
                        <w:t xml:space="preserve"> sky grew even darker as </w:t>
                      </w:r>
                      <w:proofErr w:type="spellStart"/>
                      <w:r w:rsidRPr="004D1C78">
                        <w:rPr>
                          <w:rFonts w:ascii="Comic Sans MS" w:eastAsia="Verdana" w:hAnsi="Comic Sans MS" w:cs="Verdana"/>
                          <w:i/>
                          <w:color w:val="000000"/>
                          <w:sz w:val="20"/>
                          <w:szCs w:val="20"/>
                        </w:rPr>
                        <w:t>danny</w:t>
                      </w:r>
                      <w:proofErr w:type="spellEnd"/>
                      <w:r w:rsidRPr="004D1C78">
                        <w:rPr>
                          <w:rFonts w:ascii="Comic Sans MS" w:eastAsia="Verdana" w:hAnsi="Comic Sans MS" w:cs="Verdana"/>
                          <w:i/>
                          <w:color w:val="000000"/>
                          <w:sz w:val="20"/>
                          <w:szCs w:val="20"/>
                        </w:rPr>
                        <w:t xml:space="preserve"> and </w:t>
                      </w:r>
                      <w:proofErr w:type="spellStart"/>
                      <w:r w:rsidRPr="004D1C78">
                        <w:rPr>
                          <w:rFonts w:ascii="Comic Sans MS" w:eastAsia="Verdana" w:hAnsi="Comic Sans MS" w:cs="Verdana"/>
                          <w:i/>
                          <w:color w:val="000000"/>
                          <w:sz w:val="20"/>
                          <w:szCs w:val="20"/>
                        </w:rPr>
                        <w:t>todd</w:t>
                      </w:r>
                      <w:proofErr w:type="spellEnd"/>
                      <w:r w:rsidRPr="004D1C78">
                        <w:rPr>
                          <w:rFonts w:ascii="Comic Sans MS" w:eastAsia="Verdana" w:hAnsi="Comic Sans MS" w:cs="Verdana"/>
                          <w:i/>
                          <w:color w:val="000000"/>
                          <w:sz w:val="20"/>
                          <w:szCs w:val="20"/>
                        </w:rPr>
                        <w:t xml:space="preserve"> stood over </w:t>
                      </w:r>
                      <w:proofErr w:type="spellStart"/>
                      <w:r w:rsidRPr="004D1C78">
                        <w:rPr>
                          <w:rFonts w:ascii="Comic Sans MS" w:eastAsia="Verdana" w:hAnsi="Comic Sans MS" w:cs="Verdana"/>
                          <w:i/>
                          <w:color w:val="000000"/>
                          <w:sz w:val="20"/>
                          <w:szCs w:val="20"/>
                        </w:rPr>
                        <w:t>patrick</w:t>
                      </w:r>
                      <w:proofErr w:type="spellEnd"/>
                      <w:r w:rsidRPr="004D1C78">
                        <w:rPr>
                          <w:rFonts w:ascii="Comic Sans MS" w:eastAsia="Verdana" w:hAnsi="Comic Sans MS" w:cs="Verdana"/>
                          <w:i/>
                          <w:color w:val="000000"/>
                          <w:sz w:val="20"/>
                          <w:szCs w:val="20"/>
                        </w:rPr>
                        <w:t xml:space="preserve"> on the playground what are you doing </w:t>
                      </w:r>
                      <w:proofErr w:type="spellStart"/>
                      <w:r w:rsidRPr="004D1C78">
                        <w:rPr>
                          <w:rFonts w:ascii="Comic Sans MS" w:eastAsia="Verdana" w:hAnsi="Comic Sans MS" w:cs="Verdana"/>
                          <w:i/>
                          <w:color w:val="000000"/>
                          <w:sz w:val="20"/>
                          <w:szCs w:val="20"/>
                        </w:rPr>
                        <w:t>patrick</w:t>
                      </w:r>
                      <w:proofErr w:type="spellEnd"/>
                      <w:r w:rsidRPr="004D1C78">
                        <w:rPr>
                          <w:rFonts w:ascii="Comic Sans MS" w:eastAsia="Verdana" w:hAnsi="Comic Sans MS" w:cs="Verdana"/>
                          <w:i/>
                          <w:color w:val="000000"/>
                          <w:sz w:val="20"/>
                          <w:szCs w:val="20"/>
                        </w:rPr>
                        <w:t xml:space="preserve"> </w:t>
                      </w:r>
                      <w:proofErr w:type="spellStart"/>
                      <w:r w:rsidRPr="004D1C78">
                        <w:rPr>
                          <w:rFonts w:ascii="Comic Sans MS" w:eastAsia="Verdana" w:hAnsi="Comic Sans MS" w:cs="Verdana"/>
                          <w:i/>
                          <w:color w:val="000000"/>
                          <w:sz w:val="20"/>
                          <w:szCs w:val="20"/>
                        </w:rPr>
                        <w:t>todd</w:t>
                      </w:r>
                      <w:proofErr w:type="spellEnd"/>
                      <w:r w:rsidRPr="004D1C78">
                        <w:rPr>
                          <w:rFonts w:ascii="Comic Sans MS" w:eastAsia="Verdana" w:hAnsi="Comic Sans MS" w:cs="Verdana"/>
                          <w:i/>
                          <w:color w:val="000000"/>
                          <w:sz w:val="20"/>
                          <w:szCs w:val="20"/>
                        </w:rPr>
                        <w:t xml:space="preserve"> demanded digging </w:t>
                      </w:r>
                      <w:proofErr w:type="spellStart"/>
                      <w:r w:rsidRPr="004D1C78">
                        <w:rPr>
                          <w:rFonts w:ascii="Comic Sans MS" w:eastAsia="Verdana" w:hAnsi="Comic Sans MS" w:cs="Verdana"/>
                          <w:i/>
                          <w:color w:val="000000"/>
                          <w:sz w:val="20"/>
                          <w:szCs w:val="20"/>
                        </w:rPr>
                        <w:t>patrick</w:t>
                      </w:r>
                      <w:proofErr w:type="spellEnd"/>
                      <w:r w:rsidRPr="004D1C78">
                        <w:rPr>
                          <w:rFonts w:ascii="Comic Sans MS" w:eastAsia="Verdana" w:hAnsi="Comic Sans MS" w:cs="Verdana"/>
                          <w:i/>
                          <w:color w:val="000000"/>
                          <w:sz w:val="20"/>
                          <w:szCs w:val="20"/>
                        </w:rPr>
                        <w:t xml:space="preserve"> replied glancing up from his digging up worms </w:t>
                      </w:r>
                      <w:proofErr w:type="spellStart"/>
                      <w:r w:rsidRPr="004D1C78">
                        <w:rPr>
                          <w:rFonts w:ascii="Comic Sans MS" w:eastAsia="Verdana" w:hAnsi="Comic Sans MS" w:cs="Verdana"/>
                          <w:i/>
                          <w:color w:val="000000"/>
                          <w:sz w:val="20"/>
                          <w:szCs w:val="20"/>
                        </w:rPr>
                        <w:t>todd</w:t>
                      </w:r>
                      <w:proofErr w:type="spellEnd"/>
                      <w:r w:rsidRPr="004D1C78">
                        <w:rPr>
                          <w:rFonts w:ascii="Comic Sans MS" w:eastAsia="Verdana" w:hAnsi="Comic Sans MS" w:cs="Verdana"/>
                          <w:i/>
                          <w:color w:val="000000"/>
                          <w:sz w:val="20"/>
                          <w:szCs w:val="20"/>
                        </w:rPr>
                        <w:t xml:space="preserve"> asked his hands pressed against the waist of hi</w:t>
                      </w:r>
                      <w:r>
                        <w:rPr>
                          <w:rFonts w:ascii="Comic Sans MS" w:eastAsia="Verdana" w:hAnsi="Comic Sans MS" w:cs="Verdana"/>
                          <w:i/>
                          <w:color w:val="000000"/>
                          <w:sz w:val="20"/>
                          <w:szCs w:val="20"/>
                        </w:rPr>
                        <w:t xml:space="preserve">s jeans </w:t>
                      </w:r>
                      <w:proofErr w:type="spellStart"/>
                      <w:r>
                        <w:rPr>
                          <w:rFonts w:ascii="Comic Sans MS" w:eastAsia="Verdana" w:hAnsi="Comic Sans MS" w:cs="Verdana"/>
                          <w:i/>
                          <w:color w:val="000000"/>
                          <w:sz w:val="20"/>
                          <w:szCs w:val="20"/>
                        </w:rPr>
                        <w:t>pa</w:t>
                      </w:r>
                      <w:r w:rsidRPr="004D1C78">
                        <w:rPr>
                          <w:rFonts w:ascii="Comic Sans MS" w:eastAsia="Verdana" w:hAnsi="Comic Sans MS" w:cs="Verdana"/>
                          <w:i/>
                          <w:color w:val="000000"/>
                          <w:sz w:val="20"/>
                          <w:szCs w:val="20"/>
                        </w:rPr>
                        <w:t>trick</w:t>
                      </w:r>
                      <w:proofErr w:type="spellEnd"/>
                      <w:r w:rsidRPr="004D1C78">
                        <w:rPr>
                          <w:rFonts w:ascii="Comic Sans MS" w:eastAsia="Verdana" w:hAnsi="Comic Sans MS" w:cs="Verdana"/>
                          <w:i/>
                          <w:color w:val="000000"/>
                          <w:sz w:val="20"/>
                          <w:szCs w:val="20"/>
                        </w:rPr>
                        <w:t xml:space="preserve"> nodded he started digging again he pulled up a brown one that </w:t>
                      </w:r>
                      <w:proofErr w:type="spellStart"/>
                      <w:r w:rsidRPr="004D1C78">
                        <w:rPr>
                          <w:rFonts w:ascii="Comic Sans MS" w:eastAsia="Verdana" w:hAnsi="Comic Sans MS" w:cs="Verdana"/>
                          <w:i/>
                          <w:color w:val="000000"/>
                          <w:sz w:val="20"/>
                          <w:szCs w:val="20"/>
                        </w:rPr>
                        <w:t>todd</w:t>
                      </w:r>
                      <w:proofErr w:type="spellEnd"/>
                      <w:r w:rsidRPr="004D1C78">
                        <w:rPr>
                          <w:rFonts w:ascii="Comic Sans MS" w:eastAsia="Verdana" w:hAnsi="Comic Sans MS" w:cs="Verdana"/>
                          <w:i/>
                          <w:color w:val="000000"/>
                          <w:sz w:val="20"/>
                          <w:szCs w:val="20"/>
                        </w:rPr>
                        <w:t xml:space="preserve"> would have loved to own</w:t>
                      </w:r>
                    </w:p>
                    <w:p w14:paraId="55E5FB9F" w14:textId="77777777" w:rsidR="00530CCC" w:rsidRDefault="00530CCC" w:rsidP="00A121B2">
                      <w:pPr>
                        <w:rPr>
                          <w:rFonts w:ascii="Comic Sans MS" w:hAnsi="Comic Sans MS"/>
                          <w:color w:val="000000"/>
                          <w:sz w:val="20"/>
                          <w:szCs w:val="20"/>
                        </w:rPr>
                      </w:pPr>
                    </w:p>
                    <w:p w14:paraId="72F2D568" w14:textId="5F023B39" w:rsidR="00530CCC" w:rsidRDefault="00530CCC" w:rsidP="00A121B2">
                      <w:pPr>
                        <w:rPr>
                          <w:rFonts w:ascii="Comic Sans MS" w:hAnsi="Comic Sans MS"/>
                          <w:color w:val="000000"/>
                          <w:sz w:val="20"/>
                          <w:szCs w:val="20"/>
                        </w:rPr>
                      </w:pPr>
                      <w:proofErr w:type="gramStart"/>
                      <w:r>
                        <w:rPr>
                          <w:rFonts w:ascii="Comic Sans MS" w:hAnsi="Comic Sans MS"/>
                          <w:color w:val="000000"/>
                          <w:sz w:val="20"/>
                          <w:szCs w:val="20"/>
                        </w:rPr>
                        <w:t>2. One word</w:t>
                      </w:r>
                      <w:proofErr w:type="gramEnd"/>
                      <w:r>
                        <w:rPr>
                          <w:rFonts w:ascii="Comic Sans MS" w:hAnsi="Comic Sans MS"/>
                          <w:color w:val="000000"/>
                          <w:sz w:val="20"/>
                          <w:szCs w:val="20"/>
                        </w:rPr>
                        <w:t xml:space="preserve"> answers:</w:t>
                      </w:r>
                    </w:p>
                    <w:p w14:paraId="6075F2F0" w14:textId="71DB4B25"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    Write one word that means –</w:t>
                      </w:r>
                    </w:p>
                    <w:p w14:paraId="784EA073" w14:textId="1E200CE8"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a. </w:t>
                      </w:r>
                      <w:proofErr w:type="gramStart"/>
                      <w:r>
                        <w:rPr>
                          <w:rFonts w:ascii="Comic Sans MS" w:eastAsia="Verdana" w:hAnsi="Comic Sans MS"/>
                          <w:sz w:val="20"/>
                          <w:szCs w:val="20"/>
                        </w:rPr>
                        <w:t>the</w:t>
                      </w:r>
                      <w:proofErr w:type="gramEnd"/>
                      <w:r>
                        <w:rPr>
                          <w:rFonts w:ascii="Comic Sans MS" w:eastAsia="Verdana" w:hAnsi="Comic Sans MS"/>
                          <w:sz w:val="20"/>
                          <w:szCs w:val="20"/>
                        </w:rPr>
                        <w:t xml:space="preserve"> name of a striped quadruped</w:t>
                      </w:r>
                    </w:p>
                    <w:p w14:paraId="4E9BEB6F" w14:textId="002CBFA6"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b. </w:t>
                      </w:r>
                      <w:proofErr w:type="gramStart"/>
                      <w:r>
                        <w:rPr>
                          <w:rFonts w:ascii="Comic Sans MS" w:eastAsia="Verdana" w:hAnsi="Comic Sans MS"/>
                          <w:sz w:val="20"/>
                          <w:szCs w:val="20"/>
                        </w:rPr>
                        <w:t>the</w:t>
                      </w:r>
                      <w:proofErr w:type="gramEnd"/>
                      <w:r>
                        <w:rPr>
                          <w:rFonts w:ascii="Comic Sans MS" w:eastAsia="Verdana" w:hAnsi="Comic Sans MS"/>
                          <w:sz w:val="20"/>
                          <w:szCs w:val="20"/>
                        </w:rPr>
                        <w:t xml:space="preserve"> name of an infectious disease</w:t>
                      </w:r>
                    </w:p>
                    <w:p w14:paraId="4EA3E248" w14:textId="378916B0"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c. </w:t>
                      </w:r>
                      <w:proofErr w:type="gramStart"/>
                      <w:r>
                        <w:rPr>
                          <w:rFonts w:ascii="Comic Sans MS" w:eastAsia="Verdana" w:hAnsi="Comic Sans MS"/>
                          <w:sz w:val="20"/>
                          <w:szCs w:val="20"/>
                        </w:rPr>
                        <w:t>a</w:t>
                      </w:r>
                      <w:proofErr w:type="gramEnd"/>
                      <w:r>
                        <w:rPr>
                          <w:rFonts w:ascii="Comic Sans MS" w:eastAsia="Verdana" w:hAnsi="Comic Sans MS"/>
                          <w:sz w:val="20"/>
                          <w:szCs w:val="20"/>
                        </w:rPr>
                        <w:t xml:space="preserve"> six-sided figure</w:t>
                      </w:r>
                    </w:p>
                    <w:p w14:paraId="4FC0EE76" w14:textId="735EE3BB"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d. </w:t>
                      </w:r>
                      <w:proofErr w:type="gramStart"/>
                      <w:r>
                        <w:rPr>
                          <w:rFonts w:ascii="Comic Sans MS" w:eastAsia="Verdana" w:hAnsi="Comic Sans MS"/>
                          <w:sz w:val="20"/>
                          <w:szCs w:val="20"/>
                        </w:rPr>
                        <w:t>a</w:t>
                      </w:r>
                      <w:proofErr w:type="gramEnd"/>
                      <w:r>
                        <w:rPr>
                          <w:rFonts w:ascii="Comic Sans MS" w:eastAsia="Verdana" w:hAnsi="Comic Sans MS"/>
                          <w:sz w:val="20"/>
                          <w:szCs w:val="20"/>
                        </w:rPr>
                        <w:t xml:space="preserve"> man who serves at tables </w:t>
                      </w:r>
                    </w:p>
                    <w:p w14:paraId="21381C6E" w14:textId="0110707C"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e. </w:t>
                      </w:r>
                      <w:proofErr w:type="gramStart"/>
                      <w:r>
                        <w:rPr>
                          <w:rFonts w:ascii="Comic Sans MS" w:eastAsia="Verdana" w:hAnsi="Comic Sans MS"/>
                          <w:sz w:val="20"/>
                          <w:szCs w:val="20"/>
                        </w:rPr>
                        <w:t>an</w:t>
                      </w:r>
                      <w:proofErr w:type="gramEnd"/>
                      <w:r>
                        <w:rPr>
                          <w:rFonts w:ascii="Comic Sans MS" w:eastAsia="Verdana" w:hAnsi="Comic Sans MS"/>
                          <w:sz w:val="20"/>
                          <w:szCs w:val="20"/>
                        </w:rPr>
                        <w:t xml:space="preserve"> instrument for measuring time</w:t>
                      </w:r>
                    </w:p>
                    <w:p w14:paraId="323A4907" w14:textId="1F8B9389"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f. </w:t>
                      </w:r>
                      <w:proofErr w:type="gramStart"/>
                      <w:r>
                        <w:rPr>
                          <w:rFonts w:ascii="Comic Sans MS" w:eastAsia="Verdana" w:hAnsi="Comic Sans MS"/>
                          <w:sz w:val="20"/>
                          <w:szCs w:val="20"/>
                        </w:rPr>
                        <w:t>a</w:t>
                      </w:r>
                      <w:proofErr w:type="gramEnd"/>
                      <w:r>
                        <w:rPr>
                          <w:rFonts w:ascii="Comic Sans MS" w:eastAsia="Verdana" w:hAnsi="Comic Sans MS"/>
                          <w:sz w:val="20"/>
                          <w:szCs w:val="20"/>
                        </w:rPr>
                        <w:t xml:space="preserve"> ship that travels below the surface of the sea</w:t>
                      </w:r>
                    </w:p>
                    <w:p w14:paraId="6EB7E2FA" w14:textId="48A7BC05" w:rsidR="00530CCC" w:rsidRDefault="00530CCC" w:rsidP="004D1C78">
                      <w:pPr>
                        <w:rPr>
                          <w:rFonts w:ascii="Comic Sans MS" w:eastAsia="Verdana" w:hAnsi="Comic Sans MS"/>
                          <w:sz w:val="20"/>
                          <w:szCs w:val="20"/>
                        </w:rPr>
                      </w:pPr>
                      <w:r>
                        <w:rPr>
                          <w:rFonts w:ascii="Comic Sans MS" w:eastAsia="Verdana" w:hAnsi="Comic Sans MS"/>
                          <w:sz w:val="20"/>
                          <w:szCs w:val="20"/>
                        </w:rPr>
                        <w:t xml:space="preserve">g. </w:t>
                      </w:r>
                      <w:proofErr w:type="gramStart"/>
                      <w:r>
                        <w:rPr>
                          <w:rFonts w:ascii="Comic Sans MS" w:eastAsia="Verdana" w:hAnsi="Comic Sans MS"/>
                          <w:sz w:val="20"/>
                          <w:szCs w:val="20"/>
                        </w:rPr>
                        <w:t>a</w:t>
                      </w:r>
                      <w:proofErr w:type="gramEnd"/>
                      <w:r>
                        <w:rPr>
                          <w:rFonts w:ascii="Comic Sans MS" w:eastAsia="Verdana" w:hAnsi="Comic Sans MS"/>
                          <w:sz w:val="20"/>
                          <w:szCs w:val="20"/>
                        </w:rPr>
                        <w:t xml:space="preserve"> hormone of the body</w:t>
                      </w:r>
                    </w:p>
                    <w:p w14:paraId="047125FD" w14:textId="72BA8621" w:rsidR="00530CCC" w:rsidRPr="004D1C78" w:rsidRDefault="00530CCC" w:rsidP="004D1C78">
                      <w:pPr>
                        <w:rPr>
                          <w:rFonts w:ascii="Comic Sans MS" w:eastAsia="Verdana" w:hAnsi="Comic Sans MS"/>
                          <w:sz w:val="20"/>
                          <w:szCs w:val="20"/>
                        </w:rPr>
                      </w:pPr>
                      <w:r>
                        <w:rPr>
                          <w:rFonts w:ascii="Comic Sans MS" w:eastAsia="Verdana" w:hAnsi="Comic Sans MS"/>
                          <w:sz w:val="20"/>
                          <w:szCs w:val="20"/>
                        </w:rPr>
                        <w:t xml:space="preserve"> </w:t>
                      </w:r>
                      <w:r w:rsidRPr="004D1C78">
                        <w:rPr>
                          <w:rFonts w:ascii="Comic Sans MS" w:eastAsia="Verdana" w:hAnsi="Comic Sans MS"/>
                          <w:sz w:val="20"/>
                          <w:szCs w:val="20"/>
                        </w:rPr>
                        <w:t xml:space="preserve"> </w:t>
                      </w:r>
                      <w:r>
                        <w:rPr>
                          <w:rFonts w:ascii="Comic Sans MS" w:eastAsia="Verdana" w:hAnsi="Comic Sans MS"/>
                          <w:sz w:val="20"/>
                          <w:szCs w:val="20"/>
                        </w:rPr>
                        <w:t xml:space="preserve"> Now use each of these words in a sentence (You must write 7 different sentences)</w:t>
                      </w:r>
                    </w:p>
                    <w:p w14:paraId="29BEBCF1" w14:textId="5618C07F" w:rsidR="00530CCC" w:rsidRDefault="00530CCC" w:rsidP="00C65D85">
                      <w:pPr>
                        <w:rPr>
                          <w:rFonts w:ascii="Comic Sans MS" w:eastAsia="Verdana" w:hAnsi="Comic Sans MS"/>
                          <w:sz w:val="20"/>
                          <w:szCs w:val="20"/>
                        </w:rPr>
                      </w:pPr>
                      <w:r w:rsidRPr="004D1C78">
                        <w:rPr>
                          <w:rFonts w:ascii="Comic Sans MS" w:eastAsia="Verdana" w:hAnsi="Comic Sans MS"/>
                          <w:sz w:val="20"/>
                          <w:szCs w:val="20"/>
                        </w:rPr>
                        <w:t xml:space="preserve"> </w:t>
                      </w:r>
                    </w:p>
                    <w:p w14:paraId="41C01781" w14:textId="5DFA68B7" w:rsidR="00530CCC" w:rsidRDefault="00530CCC" w:rsidP="00C65D85">
                      <w:pPr>
                        <w:rPr>
                          <w:rFonts w:ascii="Comic Sans MS" w:eastAsia="Verdana" w:hAnsi="Comic Sans MS"/>
                          <w:sz w:val="20"/>
                          <w:szCs w:val="20"/>
                        </w:rPr>
                      </w:pPr>
                      <w:r>
                        <w:rPr>
                          <w:rFonts w:ascii="Comic Sans MS" w:eastAsia="Verdana" w:hAnsi="Comic Sans MS"/>
                          <w:sz w:val="20"/>
                          <w:szCs w:val="20"/>
                        </w:rPr>
                        <w:t>3. The Physical World</w:t>
                      </w:r>
                    </w:p>
                    <w:p w14:paraId="687432F2" w14:textId="1105D982" w:rsidR="00530CCC" w:rsidRDefault="00530CCC" w:rsidP="00B212A4">
                      <w:pPr>
                        <w:pStyle w:val="ListParagraph"/>
                        <w:numPr>
                          <w:ilvl w:val="0"/>
                          <w:numId w:val="29"/>
                        </w:numPr>
                        <w:rPr>
                          <w:rFonts w:ascii="Comic Sans MS" w:eastAsia="Verdana" w:hAnsi="Comic Sans MS"/>
                          <w:sz w:val="20"/>
                          <w:szCs w:val="20"/>
                        </w:rPr>
                      </w:pPr>
                      <w:r>
                        <w:rPr>
                          <w:rFonts w:ascii="Comic Sans MS" w:eastAsia="Verdana" w:hAnsi="Comic Sans MS"/>
                          <w:sz w:val="20"/>
                          <w:szCs w:val="20"/>
                        </w:rPr>
                        <w:t>Explain how the following commonly occurring event happens. Try to be as scientific as you can be with your explanation.</w:t>
                      </w:r>
                    </w:p>
                    <w:p w14:paraId="6A902565" w14:textId="77777777" w:rsidR="00530CCC" w:rsidRDefault="00530CCC" w:rsidP="00530CCC">
                      <w:pPr>
                        <w:pStyle w:val="ListParagraph"/>
                        <w:rPr>
                          <w:rFonts w:ascii="Comic Sans MS" w:eastAsia="Verdana" w:hAnsi="Comic Sans MS"/>
                          <w:sz w:val="20"/>
                          <w:szCs w:val="20"/>
                        </w:rPr>
                      </w:pPr>
                    </w:p>
                    <w:p w14:paraId="36F789A1" w14:textId="076FB150" w:rsidR="00530CCC" w:rsidRDefault="00530CCC" w:rsidP="00530CCC">
                      <w:pPr>
                        <w:rPr>
                          <w:rFonts w:ascii="Comic Sans MS" w:eastAsia="Verdana" w:hAnsi="Comic Sans MS"/>
                          <w:sz w:val="20"/>
                          <w:szCs w:val="20"/>
                        </w:rPr>
                      </w:pPr>
                      <w:r>
                        <w:rPr>
                          <w:rFonts w:ascii="Comic Sans MS" w:eastAsia="Verdana" w:hAnsi="Comic Sans MS"/>
                          <w:sz w:val="20"/>
                          <w:szCs w:val="20"/>
                        </w:rPr>
                        <w:t xml:space="preserve">    </w:t>
                      </w:r>
                      <w:r w:rsidRPr="00530CCC">
                        <w:rPr>
                          <w:rFonts w:ascii="Comic Sans MS" w:eastAsia="Verdana" w:hAnsi="Comic Sans MS"/>
                          <w:sz w:val="20"/>
                          <w:szCs w:val="20"/>
                        </w:rPr>
                        <w:t xml:space="preserve">When you breath on a mirror the surface of the mirror </w:t>
                      </w:r>
                      <w:r>
                        <w:rPr>
                          <w:rFonts w:ascii="Comic Sans MS" w:eastAsia="Verdana" w:hAnsi="Comic Sans MS"/>
                          <w:sz w:val="20"/>
                          <w:szCs w:val="20"/>
                        </w:rPr>
                        <w:t>‘</w:t>
                      </w:r>
                      <w:r w:rsidRPr="00530CCC">
                        <w:rPr>
                          <w:rFonts w:ascii="Comic Sans MS" w:eastAsia="Verdana" w:hAnsi="Comic Sans MS"/>
                          <w:sz w:val="20"/>
                          <w:szCs w:val="20"/>
                        </w:rPr>
                        <w:t>fogs</w:t>
                      </w:r>
                      <w:r>
                        <w:rPr>
                          <w:rFonts w:ascii="Comic Sans MS" w:eastAsia="Verdana" w:hAnsi="Comic Sans MS"/>
                          <w:sz w:val="20"/>
                          <w:szCs w:val="20"/>
                        </w:rPr>
                        <w:t>’</w:t>
                      </w:r>
                      <w:r w:rsidRPr="00530CCC">
                        <w:rPr>
                          <w:rFonts w:ascii="Comic Sans MS" w:eastAsia="Verdana" w:hAnsi="Comic Sans MS"/>
                          <w:sz w:val="20"/>
                          <w:szCs w:val="20"/>
                        </w:rPr>
                        <w:t xml:space="preserve"> up</w:t>
                      </w:r>
                    </w:p>
                    <w:p w14:paraId="62F1FD63" w14:textId="77777777" w:rsidR="00530CCC" w:rsidRDefault="00530CCC" w:rsidP="00530CCC">
                      <w:pPr>
                        <w:rPr>
                          <w:rFonts w:ascii="Comic Sans MS" w:eastAsia="Verdana" w:hAnsi="Comic Sans MS"/>
                          <w:sz w:val="20"/>
                          <w:szCs w:val="20"/>
                        </w:rPr>
                      </w:pPr>
                    </w:p>
                    <w:p w14:paraId="7892A90F" w14:textId="3D205EF7" w:rsidR="00530CCC" w:rsidRDefault="00530CCC" w:rsidP="00530CCC">
                      <w:pPr>
                        <w:rPr>
                          <w:rFonts w:ascii="Comic Sans MS" w:eastAsia="Verdana" w:hAnsi="Comic Sans MS"/>
                          <w:sz w:val="20"/>
                          <w:szCs w:val="20"/>
                        </w:rPr>
                      </w:pPr>
                      <w:r>
                        <w:rPr>
                          <w:rFonts w:ascii="Comic Sans MS" w:eastAsia="Verdana" w:hAnsi="Comic Sans MS"/>
                          <w:sz w:val="20"/>
                          <w:szCs w:val="20"/>
                        </w:rPr>
                        <w:t>4. Odd one out</w:t>
                      </w:r>
                    </w:p>
                    <w:p w14:paraId="2D6CAC72" w14:textId="68DAE9D7" w:rsidR="00530CCC" w:rsidRDefault="00530CCC" w:rsidP="00530CCC">
                      <w:pPr>
                        <w:rPr>
                          <w:rFonts w:ascii="Comic Sans MS" w:eastAsia="Verdana" w:hAnsi="Comic Sans MS"/>
                          <w:sz w:val="20"/>
                          <w:szCs w:val="20"/>
                        </w:rPr>
                      </w:pPr>
                      <w:r>
                        <w:rPr>
                          <w:rFonts w:ascii="Comic Sans MS" w:eastAsia="Verdana" w:hAnsi="Comic Sans MS"/>
                          <w:sz w:val="20"/>
                          <w:szCs w:val="20"/>
                        </w:rPr>
                        <w:t xml:space="preserve">    One word is odd in each list. Find the word and explain why.</w:t>
                      </w:r>
                    </w:p>
                    <w:p w14:paraId="1DE8037F" w14:textId="74890D3F" w:rsidR="00530CCC" w:rsidRDefault="00530CCC" w:rsidP="00530CCC">
                      <w:pPr>
                        <w:rPr>
                          <w:rFonts w:ascii="Comic Sans MS" w:eastAsia="Verdana" w:hAnsi="Comic Sans MS"/>
                          <w:sz w:val="20"/>
                          <w:szCs w:val="20"/>
                        </w:rPr>
                      </w:pPr>
                      <w:r>
                        <w:rPr>
                          <w:rFonts w:ascii="Comic Sans MS" w:eastAsia="Verdana" w:hAnsi="Comic Sans MS"/>
                          <w:sz w:val="20"/>
                          <w:szCs w:val="20"/>
                        </w:rPr>
                        <w:t xml:space="preserve">a. </w:t>
                      </w:r>
                      <w:proofErr w:type="gramStart"/>
                      <w:r>
                        <w:rPr>
                          <w:rFonts w:ascii="Comic Sans MS" w:eastAsia="Verdana" w:hAnsi="Comic Sans MS"/>
                          <w:sz w:val="20"/>
                          <w:szCs w:val="20"/>
                        </w:rPr>
                        <w:t>hen</w:t>
                      </w:r>
                      <w:proofErr w:type="gramEnd"/>
                      <w:r>
                        <w:rPr>
                          <w:rFonts w:ascii="Comic Sans MS" w:eastAsia="Verdana" w:hAnsi="Comic Sans MS"/>
                          <w:sz w:val="20"/>
                          <w:szCs w:val="20"/>
                        </w:rPr>
                        <w:t>, hare, duck, goose, turkey</w:t>
                      </w:r>
                    </w:p>
                    <w:p w14:paraId="3149BA9E" w14:textId="269C386A" w:rsidR="00530CCC" w:rsidRDefault="00530CCC" w:rsidP="00530CCC">
                      <w:pPr>
                        <w:rPr>
                          <w:rFonts w:ascii="Comic Sans MS" w:eastAsia="Verdana" w:hAnsi="Comic Sans MS"/>
                          <w:sz w:val="20"/>
                          <w:szCs w:val="20"/>
                        </w:rPr>
                      </w:pPr>
                      <w:r>
                        <w:rPr>
                          <w:rFonts w:ascii="Comic Sans MS" w:eastAsia="Verdana" w:hAnsi="Comic Sans MS"/>
                          <w:sz w:val="20"/>
                          <w:szCs w:val="20"/>
                        </w:rPr>
                        <w:t xml:space="preserve">b. </w:t>
                      </w:r>
                      <w:proofErr w:type="gramStart"/>
                      <w:r>
                        <w:rPr>
                          <w:rFonts w:ascii="Comic Sans MS" w:eastAsia="Verdana" w:hAnsi="Comic Sans MS"/>
                          <w:sz w:val="20"/>
                          <w:szCs w:val="20"/>
                        </w:rPr>
                        <w:t>slate</w:t>
                      </w:r>
                      <w:proofErr w:type="gramEnd"/>
                      <w:r>
                        <w:rPr>
                          <w:rFonts w:ascii="Comic Sans MS" w:eastAsia="Verdana" w:hAnsi="Comic Sans MS"/>
                          <w:sz w:val="20"/>
                          <w:szCs w:val="20"/>
                        </w:rPr>
                        <w:t>, gold, silver, iron, lead</w:t>
                      </w:r>
                    </w:p>
                    <w:p w14:paraId="48CE1F86" w14:textId="4ADDFC72" w:rsidR="00530CCC" w:rsidRDefault="00530CCC" w:rsidP="00530CCC">
                      <w:pPr>
                        <w:rPr>
                          <w:rFonts w:ascii="Comic Sans MS" w:eastAsia="Verdana" w:hAnsi="Comic Sans MS"/>
                          <w:sz w:val="20"/>
                          <w:szCs w:val="20"/>
                        </w:rPr>
                      </w:pPr>
                      <w:r>
                        <w:rPr>
                          <w:rFonts w:ascii="Comic Sans MS" w:eastAsia="Verdana" w:hAnsi="Comic Sans MS"/>
                          <w:sz w:val="20"/>
                          <w:szCs w:val="20"/>
                        </w:rPr>
                        <w:t xml:space="preserve">c. </w:t>
                      </w:r>
                      <w:proofErr w:type="gramStart"/>
                      <w:r>
                        <w:rPr>
                          <w:rFonts w:ascii="Comic Sans MS" w:eastAsia="Verdana" w:hAnsi="Comic Sans MS"/>
                          <w:sz w:val="20"/>
                          <w:szCs w:val="20"/>
                        </w:rPr>
                        <w:t>diamond</w:t>
                      </w:r>
                      <w:proofErr w:type="gramEnd"/>
                      <w:r>
                        <w:rPr>
                          <w:rFonts w:ascii="Comic Sans MS" w:eastAsia="Verdana" w:hAnsi="Comic Sans MS"/>
                          <w:sz w:val="20"/>
                          <w:szCs w:val="20"/>
                        </w:rPr>
                        <w:t>, emerald, pearl, ruby, sapphire</w:t>
                      </w:r>
                    </w:p>
                    <w:p w14:paraId="42798487" w14:textId="13ADB679" w:rsidR="00530CCC" w:rsidRDefault="00530CCC" w:rsidP="00530CCC">
                      <w:pPr>
                        <w:rPr>
                          <w:rFonts w:ascii="Comic Sans MS" w:eastAsia="Verdana" w:hAnsi="Comic Sans MS"/>
                          <w:sz w:val="20"/>
                          <w:szCs w:val="20"/>
                        </w:rPr>
                      </w:pPr>
                      <w:r>
                        <w:rPr>
                          <w:rFonts w:ascii="Comic Sans MS" w:eastAsia="Verdana" w:hAnsi="Comic Sans MS"/>
                          <w:sz w:val="20"/>
                          <w:szCs w:val="20"/>
                        </w:rPr>
                        <w:t xml:space="preserve">d. </w:t>
                      </w:r>
                      <w:proofErr w:type="gramStart"/>
                      <w:r>
                        <w:rPr>
                          <w:rFonts w:ascii="Comic Sans MS" w:eastAsia="Verdana" w:hAnsi="Comic Sans MS"/>
                          <w:sz w:val="20"/>
                          <w:szCs w:val="20"/>
                        </w:rPr>
                        <w:t>rain</w:t>
                      </w:r>
                      <w:proofErr w:type="gramEnd"/>
                      <w:r>
                        <w:rPr>
                          <w:rFonts w:ascii="Comic Sans MS" w:eastAsia="Verdana" w:hAnsi="Comic Sans MS"/>
                          <w:sz w:val="20"/>
                          <w:szCs w:val="20"/>
                        </w:rPr>
                        <w:t xml:space="preserve">, </w:t>
                      </w:r>
                      <w:proofErr w:type="spellStart"/>
                      <w:r>
                        <w:rPr>
                          <w:rFonts w:ascii="Comic Sans MS" w:eastAsia="Verdana" w:hAnsi="Comic Sans MS"/>
                          <w:sz w:val="20"/>
                          <w:szCs w:val="20"/>
                        </w:rPr>
                        <w:t>sleat</w:t>
                      </w:r>
                      <w:proofErr w:type="spellEnd"/>
                      <w:r>
                        <w:rPr>
                          <w:rFonts w:ascii="Comic Sans MS" w:eastAsia="Verdana" w:hAnsi="Comic Sans MS"/>
                          <w:sz w:val="20"/>
                          <w:szCs w:val="20"/>
                        </w:rPr>
                        <w:t>, snow, hail, breeze</w:t>
                      </w:r>
                    </w:p>
                    <w:p w14:paraId="412A6D3E" w14:textId="0A3DF65C" w:rsidR="00530CCC" w:rsidRPr="00530CCC" w:rsidRDefault="00530CCC" w:rsidP="00530CCC">
                      <w:pPr>
                        <w:rPr>
                          <w:rFonts w:ascii="Comic Sans MS" w:eastAsia="Verdana" w:hAnsi="Comic Sans MS"/>
                          <w:sz w:val="20"/>
                          <w:szCs w:val="20"/>
                        </w:rPr>
                      </w:pPr>
                      <w:r>
                        <w:rPr>
                          <w:rFonts w:ascii="Comic Sans MS" w:eastAsia="Verdana" w:hAnsi="Comic Sans MS"/>
                          <w:sz w:val="20"/>
                          <w:szCs w:val="20"/>
                        </w:rPr>
                        <w:t xml:space="preserve">e. </w:t>
                      </w:r>
                      <w:proofErr w:type="gramStart"/>
                      <w:r>
                        <w:rPr>
                          <w:rFonts w:ascii="Comic Sans MS" w:eastAsia="Verdana" w:hAnsi="Comic Sans MS"/>
                          <w:sz w:val="20"/>
                          <w:szCs w:val="20"/>
                        </w:rPr>
                        <w:t>plate</w:t>
                      </w:r>
                      <w:proofErr w:type="gramEnd"/>
                      <w:r>
                        <w:rPr>
                          <w:rFonts w:ascii="Comic Sans MS" w:eastAsia="Verdana" w:hAnsi="Comic Sans MS"/>
                          <w:sz w:val="20"/>
                          <w:szCs w:val="20"/>
                        </w:rPr>
                        <w:t>, cup, bowl, fork, saucer</w:t>
                      </w:r>
                    </w:p>
                    <w:p w14:paraId="41977968" w14:textId="77777777" w:rsidR="00530CCC" w:rsidRDefault="00530CCC" w:rsidP="00B212A4">
                      <w:pPr>
                        <w:rPr>
                          <w:rFonts w:ascii="Comic Sans MS" w:eastAsia="Verdana" w:hAnsi="Comic Sans MS"/>
                          <w:sz w:val="20"/>
                          <w:szCs w:val="20"/>
                        </w:rPr>
                      </w:pPr>
                    </w:p>
                    <w:p w14:paraId="4DA19A04" w14:textId="1A06B7D7" w:rsidR="00530CCC" w:rsidRDefault="00530CCC" w:rsidP="00094A38">
                      <w:pPr>
                        <w:ind w:left="360"/>
                        <w:rPr>
                          <w:rFonts w:ascii="Comic Sans MS" w:eastAsia="Verdana" w:hAnsi="Comic Sans MS"/>
                          <w:sz w:val="20"/>
                          <w:szCs w:val="20"/>
                        </w:rPr>
                      </w:pPr>
                      <w:r>
                        <w:rPr>
                          <w:rFonts w:ascii="Comic Sans MS" w:eastAsia="Verdana" w:hAnsi="Comic Sans MS"/>
                          <w:sz w:val="20"/>
                          <w:szCs w:val="20"/>
                        </w:rPr>
                        <w:t xml:space="preserve">       </w:t>
                      </w:r>
                    </w:p>
                    <w:p w14:paraId="27E56EB9" w14:textId="13B20176" w:rsidR="00530CCC" w:rsidRDefault="00530CCC" w:rsidP="00B212A4">
                      <w:pPr>
                        <w:ind w:left="360"/>
                        <w:rPr>
                          <w:rFonts w:ascii="Comic Sans MS" w:eastAsia="Verdana" w:hAnsi="Comic Sans MS"/>
                          <w:sz w:val="20"/>
                          <w:szCs w:val="20"/>
                        </w:rPr>
                      </w:pPr>
                      <w:r>
                        <w:rPr>
                          <w:rFonts w:ascii="Comic Sans MS" w:eastAsia="Verdana" w:hAnsi="Comic Sans MS"/>
                          <w:sz w:val="20"/>
                          <w:szCs w:val="20"/>
                        </w:rPr>
                        <w:t xml:space="preserve">                                                  </w:t>
                      </w:r>
                    </w:p>
                    <w:p w14:paraId="4B9E660B" w14:textId="77777777" w:rsidR="00530CCC" w:rsidRPr="00B212A4" w:rsidRDefault="00530CCC" w:rsidP="00B212A4">
                      <w:pPr>
                        <w:ind w:left="360"/>
                        <w:rPr>
                          <w:rFonts w:ascii="Comic Sans MS" w:eastAsia="Verdana" w:hAnsi="Comic Sans MS"/>
                          <w:sz w:val="20"/>
                          <w:szCs w:val="20"/>
                        </w:rPr>
                      </w:pPr>
                    </w:p>
                    <w:p w14:paraId="38A4C15E" w14:textId="77777777" w:rsidR="00530CCC" w:rsidRPr="00AE3133" w:rsidRDefault="00530CCC" w:rsidP="00AE3133">
                      <w:pPr>
                        <w:rPr>
                          <w:rFonts w:ascii="Comic Sans MS" w:eastAsia="Verdana" w:hAnsi="Comic Sans MS"/>
                          <w:sz w:val="20"/>
                          <w:szCs w:val="20"/>
                        </w:rPr>
                      </w:pPr>
                    </w:p>
                    <w:p w14:paraId="22B93F6E" w14:textId="4CFB8B1A" w:rsidR="00530CCC" w:rsidRPr="00C65D85" w:rsidRDefault="00530CCC" w:rsidP="00C65D85">
                      <w:pPr>
                        <w:rPr>
                          <w:rFonts w:ascii="Comic Sans MS" w:eastAsia="Verdana" w:hAnsi="Comic Sans MS"/>
                          <w:sz w:val="20"/>
                          <w:szCs w:val="20"/>
                        </w:rPr>
                      </w:pPr>
                      <w:r>
                        <w:rPr>
                          <w:rFonts w:ascii="Comic Sans MS" w:eastAsia="Verdana" w:hAnsi="Comic Sans MS"/>
                          <w:sz w:val="20"/>
                          <w:szCs w:val="20"/>
                        </w:rPr>
                        <w:t xml:space="preserve">                                     </w:t>
                      </w:r>
                    </w:p>
                  </w:txbxContent>
                </v:textbox>
                <w10:wrap type="square"/>
              </v:shape>
            </w:pict>
          </mc:Fallback>
        </mc:AlternateContent>
      </w:r>
      <w:r w:rsidR="0040014A" w:rsidRPr="00670F01">
        <w:rPr>
          <w:rFonts w:ascii="Verdana" w:hAnsi="Verdana" w:cs="Verdana"/>
          <w:b/>
          <w:bCs/>
          <w:color w:val="000000"/>
          <w:lang w:bidi="en-US"/>
        </w:rPr>
        <w:t xml:space="preserve">                  </w:t>
      </w:r>
      <w:r w:rsidR="00877289">
        <w:rPr>
          <w:rFonts w:ascii="Verdana" w:hAnsi="Verdana" w:cs="Verdana"/>
          <w:b/>
          <w:bCs/>
          <w:color w:val="000000"/>
          <w:lang w:bidi="en-US"/>
        </w:rPr>
        <w:t xml:space="preserve">                        </w:t>
      </w:r>
    </w:p>
    <w:sectPr w:rsidR="0040014A" w:rsidSect="00833661">
      <w:pgSz w:w="15840" w:h="12240" w:orient="landscape"/>
      <w:pgMar w:top="567"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Tahoma">
    <w:panose1 w:val="020B0604030504040204"/>
    <w:charset w:val="00"/>
    <w:family w:val="auto"/>
    <w:pitch w:val="variable"/>
    <w:sig w:usb0="00000003" w:usb1="00000000" w:usb2="00000000" w:usb3="00000000" w:csb0="00000001" w:csb1="00000000"/>
  </w:font>
  <w:font w:name="OpenSymbol">
    <w:altName w:val="Arial Unicode MS"/>
    <w:charset w:val="80"/>
    <w:family w:val="auto"/>
    <w:pitch w:val="default"/>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MS Mincho">
    <w:charset w:val="00"/>
    <w:family w:val="auto"/>
    <w:pitch w:val="variable"/>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Menlo Bold">
    <w:panose1 w:val="020B0709030604020204"/>
    <w:charset w:val="00"/>
    <w:family w:val="auto"/>
    <w:pitch w:val="variable"/>
    <w:sig w:usb0="E60022FF" w:usb1="D000F1FB" w:usb2="00000028" w:usb3="00000000" w:csb0="000001DF" w:csb1="00000000"/>
  </w:font>
  <w:font w:name="Verdana-Bold">
    <w:altName w:val="Verdana"/>
    <w:charset w:val="00"/>
    <w:family w:val="auto"/>
    <w:pitch w:val="default"/>
  </w:font>
  <w:font w:name="Verdana">
    <w:panose1 w:val="020B0604030504040204"/>
    <w:charset w:val="00"/>
    <w:family w:val="auto"/>
    <w:pitch w:val="variable"/>
    <w:sig w:usb0="00000287" w:usb1="00000000" w:usb2="00000000" w:usb3="00000000" w:csb0="0000019F" w:csb1="00000000"/>
  </w:font>
  <w:font w:name="Gill Sans">
    <w:panose1 w:val="020B0502020104020203"/>
    <w:charset w:val="00"/>
    <w:family w:val="auto"/>
    <w:pitch w:val="variable"/>
    <w:sig w:usb0="80000267" w:usb1="00000000" w:usb2="00000000" w:usb3="00000000" w:csb0="000001F7" w:csb1="00000000"/>
  </w:font>
  <w:font w:name="Arial-BoldMT">
    <w:charset w:val="00"/>
    <w:family w:val="swiss"/>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Tahoma"/>
      </w:rPr>
    </w:lvl>
    <w:lvl w:ilvl="2">
      <w:start w:val="1"/>
      <w:numFmt w:val="bullet"/>
      <w:lvlText w:val="▪"/>
      <w:lvlJc w:val="left"/>
      <w:pPr>
        <w:tabs>
          <w:tab w:val="num" w:pos="1440"/>
        </w:tabs>
        <w:ind w:left="1440" w:hanging="360"/>
      </w:pPr>
      <w:rPr>
        <w:rFonts w:ascii="OpenSymbol" w:hAnsi="Open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Tahoma"/>
      </w:rPr>
    </w:lvl>
    <w:lvl w:ilvl="5">
      <w:start w:val="1"/>
      <w:numFmt w:val="bullet"/>
      <w:lvlText w:val="▪"/>
      <w:lvlJc w:val="left"/>
      <w:pPr>
        <w:tabs>
          <w:tab w:val="num" w:pos="2520"/>
        </w:tabs>
        <w:ind w:left="2520" w:hanging="360"/>
      </w:pPr>
      <w:rPr>
        <w:rFonts w:ascii="OpenSymbol" w:hAnsi="Open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Tahoma"/>
      </w:rPr>
    </w:lvl>
    <w:lvl w:ilvl="8">
      <w:start w:val="1"/>
      <w:numFmt w:val="bullet"/>
      <w:lvlText w:val="▪"/>
      <w:lvlJc w:val="left"/>
      <w:pPr>
        <w:tabs>
          <w:tab w:val="num" w:pos="3600"/>
        </w:tabs>
        <w:ind w:left="3600" w:hanging="360"/>
      </w:pPr>
      <w:rPr>
        <w:rFonts w:ascii="OpenSymbol" w:hAnsi="OpenSymbol" w:cs="Tahoma"/>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ahoma"/>
      </w:rPr>
    </w:lvl>
    <w:lvl w:ilvl="1">
      <w:start w:val="1"/>
      <w:numFmt w:val="bullet"/>
      <w:lvlText w:val="◦"/>
      <w:lvlJc w:val="left"/>
      <w:pPr>
        <w:tabs>
          <w:tab w:val="num" w:pos="1080"/>
        </w:tabs>
        <w:ind w:left="1080" w:hanging="360"/>
      </w:pPr>
      <w:rPr>
        <w:rFonts w:ascii="OpenSymbol" w:hAnsi="OpenSymbol" w:cs="Tahoma"/>
      </w:rPr>
    </w:lvl>
    <w:lvl w:ilvl="2">
      <w:start w:val="1"/>
      <w:numFmt w:val="bullet"/>
      <w:lvlText w:val="▪"/>
      <w:lvlJc w:val="left"/>
      <w:pPr>
        <w:tabs>
          <w:tab w:val="num" w:pos="1440"/>
        </w:tabs>
        <w:ind w:left="1440" w:hanging="360"/>
      </w:pPr>
      <w:rPr>
        <w:rFonts w:ascii="OpenSymbol" w:hAnsi="OpenSymbol" w:cs="Tahoma"/>
      </w:rPr>
    </w:lvl>
    <w:lvl w:ilvl="3">
      <w:start w:val="1"/>
      <w:numFmt w:val="bullet"/>
      <w:lvlText w:val=""/>
      <w:lvlJc w:val="left"/>
      <w:pPr>
        <w:tabs>
          <w:tab w:val="num" w:pos="1800"/>
        </w:tabs>
        <w:ind w:left="1800" w:hanging="360"/>
      </w:pPr>
      <w:rPr>
        <w:rFonts w:ascii="Symbol" w:hAnsi="Symbol" w:cs="Tahoma"/>
      </w:rPr>
    </w:lvl>
    <w:lvl w:ilvl="4">
      <w:start w:val="1"/>
      <w:numFmt w:val="bullet"/>
      <w:lvlText w:val="◦"/>
      <w:lvlJc w:val="left"/>
      <w:pPr>
        <w:tabs>
          <w:tab w:val="num" w:pos="2160"/>
        </w:tabs>
        <w:ind w:left="2160" w:hanging="360"/>
      </w:pPr>
      <w:rPr>
        <w:rFonts w:ascii="OpenSymbol" w:hAnsi="OpenSymbol" w:cs="Tahoma"/>
      </w:rPr>
    </w:lvl>
    <w:lvl w:ilvl="5">
      <w:start w:val="1"/>
      <w:numFmt w:val="bullet"/>
      <w:lvlText w:val="▪"/>
      <w:lvlJc w:val="left"/>
      <w:pPr>
        <w:tabs>
          <w:tab w:val="num" w:pos="2520"/>
        </w:tabs>
        <w:ind w:left="2520" w:hanging="360"/>
      </w:pPr>
      <w:rPr>
        <w:rFonts w:ascii="OpenSymbol" w:hAnsi="OpenSymbol" w:cs="Tahoma"/>
      </w:rPr>
    </w:lvl>
    <w:lvl w:ilvl="6">
      <w:start w:val="1"/>
      <w:numFmt w:val="bullet"/>
      <w:lvlText w:val=""/>
      <w:lvlJc w:val="left"/>
      <w:pPr>
        <w:tabs>
          <w:tab w:val="num" w:pos="2880"/>
        </w:tabs>
        <w:ind w:left="2880" w:hanging="360"/>
      </w:pPr>
      <w:rPr>
        <w:rFonts w:ascii="Symbol" w:hAnsi="Symbol" w:cs="Tahoma"/>
      </w:rPr>
    </w:lvl>
    <w:lvl w:ilvl="7">
      <w:start w:val="1"/>
      <w:numFmt w:val="bullet"/>
      <w:lvlText w:val="◦"/>
      <w:lvlJc w:val="left"/>
      <w:pPr>
        <w:tabs>
          <w:tab w:val="num" w:pos="3240"/>
        </w:tabs>
        <w:ind w:left="3240" w:hanging="360"/>
      </w:pPr>
      <w:rPr>
        <w:rFonts w:ascii="OpenSymbol" w:hAnsi="OpenSymbol" w:cs="Tahoma"/>
      </w:rPr>
    </w:lvl>
    <w:lvl w:ilvl="8">
      <w:start w:val="1"/>
      <w:numFmt w:val="bullet"/>
      <w:lvlText w:val="▪"/>
      <w:lvlJc w:val="left"/>
      <w:pPr>
        <w:tabs>
          <w:tab w:val="num" w:pos="3600"/>
        </w:tabs>
        <w:ind w:left="3600" w:hanging="360"/>
      </w:pPr>
      <w:rPr>
        <w:rFonts w:ascii="OpenSymbol" w:hAnsi="OpenSymbol" w:cs="Tahoma"/>
      </w:rPr>
    </w:lvl>
  </w:abstractNum>
  <w:abstractNum w:abstractNumId="2">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0D1474CB"/>
    <w:multiLevelType w:val="hybridMultilevel"/>
    <w:tmpl w:val="9D2085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E81152A"/>
    <w:multiLevelType w:val="hybridMultilevel"/>
    <w:tmpl w:val="1F9C0F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4E65FA1"/>
    <w:multiLevelType w:val="hybridMultilevel"/>
    <w:tmpl w:val="F072FF5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57D1274"/>
    <w:multiLevelType w:val="hybridMultilevel"/>
    <w:tmpl w:val="1FC405E2"/>
    <w:lvl w:ilvl="0" w:tplc="00010409">
      <w:start w:val="1"/>
      <w:numFmt w:val="bullet"/>
      <w:lvlText w:val=""/>
      <w:lvlJc w:val="left"/>
      <w:pPr>
        <w:tabs>
          <w:tab w:val="num" w:pos="1004"/>
        </w:tabs>
        <w:ind w:left="1004" w:hanging="360"/>
      </w:pPr>
      <w:rPr>
        <w:rFonts w:ascii="Symbol" w:hAnsi="Symbol" w:hint="default"/>
      </w:rPr>
    </w:lvl>
    <w:lvl w:ilvl="1" w:tplc="00030409" w:tentative="1">
      <w:start w:val="1"/>
      <w:numFmt w:val="bullet"/>
      <w:lvlText w:val="o"/>
      <w:lvlJc w:val="left"/>
      <w:pPr>
        <w:tabs>
          <w:tab w:val="num" w:pos="1724"/>
        </w:tabs>
        <w:ind w:left="1724" w:hanging="360"/>
      </w:pPr>
      <w:rPr>
        <w:rFonts w:ascii="Courier New" w:hAnsi="Courier New" w:hint="default"/>
      </w:rPr>
    </w:lvl>
    <w:lvl w:ilvl="2" w:tplc="00050409" w:tentative="1">
      <w:start w:val="1"/>
      <w:numFmt w:val="bullet"/>
      <w:lvlText w:val=""/>
      <w:lvlJc w:val="left"/>
      <w:pPr>
        <w:tabs>
          <w:tab w:val="num" w:pos="2444"/>
        </w:tabs>
        <w:ind w:left="2444" w:hanging="360"/>
      </w:pPr>
      <w:rPr>
        <w:rFonts w:ascii="Wingdings" w:hAnsi="Wingdings" w:hint="default"/>
      </w:rPr>
    </w:lvl>
    <w:lvl w:ilvl="3" w:tplc="00010409" w:tentative="1">
      <w:start w:val="1"/>
      <w:numFmt w:val="bullet"/>
      <w:lvlText w:val=""/>
      <w:lvlJc w:val="left"/>
      <w:pPr>
        <w:tabs>
          <w:tab w:val="num" w:pos="3164"/>
        </w:tabs>
        <w:ind w:left="3164" w:hanging="360"/>
      </w:pPr>
      <w:rPr>
        <w:rFonts w:ascii="Symbol" w:hAnsi="Symbol" w:hint="default"/>
      </w:rPr>
    </w:lvl>
    <w:lvl w:ilvl="4" w:tplc="00030409" w:tentative="1">
      <w:start w:val="1"/>
      <w:numFmt w:val="bullet"/>
      <w:lvlText w:val="o"/>
      <w:lvlJc w:val="left"/>
      <w:pPr>
        <w:tabs>
          <w:tab w:val="num" w:pos="3884"/>
        </w:tabs>
        <w:ind w:left="3884" w:hanging="360"/>
      </w:pPr>
      <w:rPr>
        <w:rFonts w:ascii="Courier New" w:hAnsi="Courier New" w:hint="default"/>
      </w:rPr>
    </w:lvl>
    <w:lvl w:ilvl="5" w:tplc="00050409" w:tentative="1">
      <w:start w:val="1"/>
      <w:numFmt w:val="bullet"/>
      <w:lvlText w:val=""/>
      <w:lvlJc w:val="left"/>
      <w:pPr>
        <w:tabs>
          <w:tab w:val="num" w:pos="4604"/>
        </w:tabs>
        <w:ind w:left="4604" w:hanging="360"/>
      </w:pPr>
      <w:rPr>
        <w:rFonts w:ascii="Wingdings" w:hAnsi="Wingdings" w:hint="default"/>
      </w:rPr>
    </w:lvl>
    <w:lvl w:ilvl="6" w:tplc="00010409" w:tentative="1">
      <w:start w:val="1"/>
      <w:numFmt w:val="bullet"/>
      <w:lvlText w:val=""/>
      <w:lvlJc w:val="left"/>
      <w:pPr>
        <w:tabs>
          <w:tab w:val="num" w:pos="5324"/>
        </w:tabs>
        <w:ind w:left="5324" w:hanging="360"/>
      </w:pPr>
      <w:rPr>
        <w:rFonts w:ascii="Symbol" w:hAnsi="Symbol" w:hint="default"/>
      </w:rPr>
    </w:lvl>
    <w:lvl w:ilvl="7" w:tplc="00030409" w:tentative="1">
      <w:start w:val="1"/>
      <w:numFmt w:val="bullet"/>
      <w:lvlText w:val="o"/>
      <w:lvlJc w:val="left"/>
      <w:pPr>
        <w:tabs>
          <w:tab w:val="num" w:pos="6044"/>
        </w:tabs>
        <w:ind w:left="6044" w:hanging="360"/>
      </w:pPr>
      <w:rPr>
        <w:rFonts w:ascii="Courier New" w:hAnsi="Courier New" w:hint="default"/>
      </w:rPr>
    </w:lvl>
    <w:lvl w:ilvl="8" w:tplc="00050409" w:tentative="1">
      <w:start w:val="1"/>
      <w:numFmt w:val="bullet"/>
      <w:lvlText w:val=""/>
      <w:lvlJc w:val="left"/>
      <w:pPr>
        <w:tabs>
          <w:tab w:val="num" w:pos="6764"/>
        </w:tabs>
        <w:ind w:left="6764" w:hanging="360"/>
      </w:pPr>
      <w:rPr>
        <w:rFonts w:ascii="Wingdings" w:hAnsi="Wingdings" w:hint="default"/>
      </w:rPr>
    </w:lvl>
  </w:abstractNum>
  <w:abstractNum w:abstractNumId="7">
    <w:nsid w:val="165603ED"/>
    <w:multiLevelType w:val="hybridMultilevel"/>
    <w:tmpl w:val="7770A49A"/>
    <w:lvl w:ilvl="0" w:tplc="00010409">
      <w:start w:val="1"/>
      <w:numFmt w:val="bullet"/>
      <w:lvlText w:val=""/>
      <w:lvlJc w:val="left"/>
      <w:pPr>
        <w:tabs>
          <w:tab w:val="num" w:pos="1004"/>
        </w:tabs>
        <w:ind w:left="1004" w:hanging="360"/>
      </w:pPr>
      <w:rPr>
        <w:rFonts w:ascii="Symbol" w:hAnsi="Symbol" w:hint="default"/>
      </w:rPr>
    </w:lvl>
    <w:lvl w:ilvl="1" w:tplc="00030409" w:tentative="1">
      <w:start w:val="1"/>
      <w:numFmt w:val="bullet"/>
      <w:lvlText w:val="o"/>
      <w:lvlJc w:val="left"/>
      <w:pPr>
        <w:tabs>
          <w:tab w:val="num" w:pos="1724"/>
        </w:tabs>
        <w:ind w:left="1724" w:hanging="360"/>
      </w:pPr>
      <w:rPr>
        <w:rFonts w:ascii="Courier New" w:hAnsi="Courier New" w:hint="default"/>
      </w:rPr>
    </w:lvl>
    <w:lvl w:ilvl="2" w:tplc="00050409" w:tentative="1">
      <w:start w:val="1"/>
      <w:numFmt w:val="bullet"/>
      <w:lvlText w:val=""/>
      <w:lvlJc w:val="left"/>
      <w:pPr>
        <w:tabs>
          <w:tab w:val="num" w:pos="2444"/>
        </w:tabs>
        <w:ind w:left="2444" w:hanging="360"/>
      </w:pPr>
      <w:rPr>
        <w:rFonts w:ascii="Wingdings" w:hAnsi="Wingdings" w:hint="default"/>
      </w:rPr>
    </w:lvl>
    <w:lvl w:ilvl="3" w:tplc="00010409" w:tentative="1">
      <w:start w:val="1"/>
      <w:numFmt w:val="bullet"/>
      <w:lvlText w:val=""/>
      <w:lvlJc w:val="left"/>
      <w:pPr>
        <w:tabs>
          <w:tab w:val="num" w:pos="3164"/>
        </w:tabs>
        <w:ind w:left="3164" w:hanging="360"/>
      </w:pPr>
      <w:rPr>
        <w:rFonts w:ascii="Symbol" w:hAnsi="Symbol" w:hint="default"/>
      </w:rPr>
    </w:lvl>
    <w:lvl w:ilvl="4" w:tplc="00030409" w:tentative="1">
      <w:start w:val="1"/>
      <w:numFmt w:val="bullet"/>
      <w:lvlText w:val="o"/>
      <w:lvlJc w:val="left"/>
      <w:pPr>
        <w:tabs>
          <w:tab w:val="num" w:pos="3884"/>
        </w:tabs>
        <w:ind w:left="3884" w:hanging="360"/>
      </w:pPr>
      <w:rPr>
        <w:rFonts w:ascii="Courier New" w:hAnsi="Courier New" w:hint="default"/>
      </w:rPr>
    </w:lvl>
    <w:lvl w:ilvl="5" w:tplc="00050409" w:tentative="1">
      <w:start w:val="1"/>
      <w:numFmt w:val="bullet"/>
      <w:lvlText w:val=""/>
      <w:lvlJc w:val="left"/>
      <w:pPr>
        <w:tabs>
          <w:tab w:val="num" w:pos="4604"/>
        </w:tabs>
        <w:ind w:left="4604" w:hanging="360"/>
      </w:pPr>
      <w:rPr>
        <w:rFonts w:ascii="Wingdings" w:hAnsi="Wingdings" w:hint="default"/>
      </w:rPr>
    </w:lvl>
    <w:lvl w:ilvl="6" w:tplc="00010409" w:tentative="1">
      <w:start w:val="1"/>
      <w:numFmt w:val="bullet"/>
      <w:lvlText w:val=""/>
      <w:lvlJc w:val="left"/>
      <w:pPr>
        <w:tabs>
          <w:tab w:val="num" w:pos="5324"/>
        </w:tabs>
        <w:ind w:left="5324" w:hanging="360"/>
      </w:pPr>
      <w:rPr>
        <w:rFonts w:ascii="Symbol" w:hAnsi="Symbol" w:hint="default"/>
      </w:rPr>
    </w:lvl>
    <w:lvl w:ilvl="7" w:tplc="00030409" w:tentative="1">
      <w:start w:val="1"/>
      <w:numFmt w:val="bullet"/>
      <w:lvlText w:val="o"/>
      <w:lvlJc w:val="left"/>
      <w:pPr>
        <w:tabs>
          <w:tab w:val="num" w:pos="6044"/>
        </w:tabs>
        <w:ind w:left="6044" w:hanging="360"/>
      </w:pPr>
      <w:rPr>
        <w:rFonts w:ascii="Courier New" w:hAnsi="Courier New" w:hint="default"/>
      </w:rPr>
    </w:lvl>
    <w:lvl w:ilvl="8" w:tplc="00050409" w:tentative="1">
      <w:start w:val="1"/>
      <w:numFmt w:val="bullet"/>
      <w:lvlText w:val=""/>
      <w:lvlJc w:val="left"/>
      <w:pPr>
        <w:tabs>
          <w:tab w:val="num" w:pos="6764"/>
        </w:tabs>
        <w:ind w:left="6764" w:hanging="360"/>
      </w:pPr>
      <w:rPr>
        <w:rFonts w:ascii="Wingdings" w:hAnsi="Wingdings" w:hint="default"/>
      </w:rPr>
    </w:lvl>
  </w:abstractNum>
  <w:abstractNum w:abstractNumId="8">
    <w:nsid w:val="1AAB3E05"/>
    <w:multiLevelType w:val="hybridMultilevel"/>
    <w:tmpl w:val="14DA4D9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D7170E7"/>
    <w:multiLevelType w:val="hybridMultilevel"/>
    <w:tmpl w:val="5D7849E8"/>
    <w:lvl w:ilvl="0" w:tplc="00010409">
      <w:start w:val="1"/>
      <w:numFmt w:val="bullet"/>
      <w:lvlText w:val=""/>
      <w:lvlJc w:val="left"/>
      <w:pPr>
        <w:tabs>
          <w:tab w:val="num" w:pos="1004"/>
        </w:tabs>
        <w:ind w:left="1004" w:hanging="360"/>
      </w:pPr>
      <w:rPr>
        <w:rFonts w:ascii="Symbol" w:hAnsi="Symbol" w:hint="default"/>
      </w:rPr>
    </w:lvl>
    <w:lvl w:ilvl="1" w:tplc="00030409" w:tentative="1">
      <w:start w:val="1"/>
      <w:numFmt w:val="bullet"/>
      <w:lvlText w:val="o"/>
      <w:lvlJc w:val="left"/>
      <w:pPr>
        <w:tabs>
          <w:tab w:val="num" w:pos="1724"/>
        </w:tabs>
        <w:ind w:left="1724" w:hanging="360"/>
      </w:pPr>
      <w:rPr>
        <w:rFonts w:ascii="Courier New" w:hAnsi="Courier New" w:hint="default"/>
      </w:rPr>
    </w:lvl>
    <w:lvl w:ilvl="2" w:tplc="00050409" w:tentative="1">
      <w:start w:val="1"/>
      <w:numFmt w:val="bullet"/>
      <w:lvlText w:val=""/>
      <w:lvlJc w:val="left"/>
      <w:pPr>
        <w:tabs>
          <w:tab w:val="num" w:pos="2444"/>
        </w:tabs>
        <w:ind w:left="2444" w:hanging="360"/>
      </w:pPr>
      <w:rPr>
        <w:rFonts w:ascii="Wingdings" w:hAnsi="Wingdings" w:hint="default"/>
      </w:rPr>
    </w:lvl>
    <w:lvl w:ilvl="3" w:tplc="00010409" w:tentative="1">
      <w:start w:val="1"/>
      <w:numFmt w:val="bullet"/>
      <w:lvlText w:val=""/>
      <w:lvlJc w:val="left"/>
      <w:pPr>
        <w:tabs>
          <w:tab w:val="num" w:pos="3164"/>
        </w:tabs>
        <w:ind w:left="3164" w:hanging="360"/>
      </w:pPr>
      <w:rPr>
        <w:rFonts w:ascii="Symbol" w:hAnsi="Symbol" w:hint="default"/>
      </w:rPr>
    </w:lvl>
    <w:lvl w:ilvl="4" w:tplc="00030409" w:tentative="1">
      <w:start w:val="1"/>
      <w:numFmt w:val="bullet"/>
      <w:lvlText w:val="o"/>
      <w:lvlJc w:val="left"/>
      <w:pPr>
        <w:tabs>
          <w:tab w:val="num" w:pos="3884"/>
        </w:tabs>
        <w:ind w:left="3884" w:hanging="360"/>
      </w:pPr>
      <w:rPr>
        <w:rFonts w:ascii="Courier New" w:hAnsi="Courier New" w:hint="default"/>
      </w:rPr>
    </w:lvl>
    <w:lvl w:ilvl="5" w:tplc="00050409" w:tentative="1">
      <w:start w:val="1"/>
      <w:numFmt w:val="bullet"/>
      <w:lvlText w:val=""/>
      <w:lvlJc w:val="left"/>
      <w:pPr>
        <w:tabs>
          <w:tab w:val="num" w:pos="4604"/>
        </w:tabs>
        <w:ind w:left="4604" w:hanging="360"/>
      </w:pPr>
      <w:rPr>
        <w:rFonts w:ascii="Wingdings" w:hAnsi="Wingdings" w:hint="default"/>
      </w:rPr>
    </w:lvl>
    <w:lvl w:ilvl="6" w:tplc="00010409" w:tentative="1">
      <w:start w:val="1"/>
      <w:numFmt w:val="bullet"/>
      <w:lvlText w:val=""/>
      <w:lvlJc w:val="left"/>
      <w:pPr>
        <w:tabs>
          <w:tab w:val="num" w:pos="5324"/>
        </w:tabs>
        <w:ind w:left="5324" w:hanging="360"/>
      </w:pPr>
      <w:rPr>
        <w:rFonts w:ascii="Symbol" w:hAnsi="Symbol" w:hint="default"/>
      </w:rPr>
    </w:lvl>
    <w:lvl w:ilvl="7" w:tplc="00030409" w:tentative="1">
      <w:start w:val="1"/>
      <w:numFmt w:val="bullet"/>
      <w:lvlText w:val="o"/>
      <w:lvlJc w:val="left"/>
      <w:pPr>
        <w:tabs>
          <w:tab w:val="num" w:pos="6044"/>
        </w:tabs>
        <w:ind w:left="6044" w:hanging="360"/>
      </w:pPr>
      <w:rPr>
        <w:rFonts w:ascii="Courier New" w:hAnsi="Courier New" w:hint="default"/>
      </w:rPr>
    </w:lvl>
    <w:lvl w:ilvl="8" w:tplc="00050409" w:tentative="1">
      <w:start w:val="1"/>
      <w:numFmt w:val="bullet"/>
      <w:lvlText w:val=""/>
      <w:lvlJc w:val="left"/>
      <w:pPr>
        <w:tabs>
          <w:tab w:val="num" w:pos="6764"/>
        </w:tabs>
        <w:ind w:left="6764" w:hanging="360"/>
      </w:pPr>
      <w:rPr>
        <w:rFonts w:ascii="Wingdings" w:hAnsi="Wingdings" w:hint="default"/>
      </w:rPr>
    </w:lvl>
  </w:abstractNum>
  <w:abstractNum w:abstractNumId="10">
    <w:nsid w:val="2F396AF0"/>
    <w:multiLevelType w:val="hybridMultilevel"/>
    <w:tmpl w:val="81AE83EC"/>
    <w:lvl w:ilvl="0" w:tplc="BBC2ACE8">
      <w:start w:val="1"/>
      <w:numFmt w:val="decimal"/>
      <w:lvlText w:val="%1."/>
      <w:lvlJc w:val="left"/>
      <w:pPr>
        <w:ind w:left="720" w:hanging="360"/>
      </w:pPr>
      <w:rPr>
        <w:rFonts w:hint="default"/>
      </w:rPr>
    </w:lvl>
    <w:lvl w:ilvl="1" w:tplc="04090019" w:tentative="1">
      <w:start w:val="1"/>
      <w:numFmt w:val="lowerLetter"/>
      <w:lvlText w:val="%2."/>
      <w:lvlJc w:val="left"/>
      <w:pPr>
        <w:ind w:left="2651" w:hanging="360"/>
      </w:pPr>
    </w:lvl>
    <w:lvl w:ilvl="2" w:tplc="0409001B" w:tentative="1">
      <w:start w:val="1"/>
      <w:numFmt w:val="lowerRoman"/>
      <w:lvlText w:val="%3."/>
      <w:lvlJc w:val="right"/>
      <w:pPr>
        <w:ind w:left="3371" w:hanging="180"/>
      </w:pPr>
    </w:lvl>
    <w:lvl w:ilvl="3" w:tplc="0409000F" w:tentative="1">
      <w:start w:val="1"/>
      <w:numFmt w:val="decimal"/>
      <w:lvlText w:val="%4."/>
      <w:lvlJc w:val="left"/>
      <w:pPr>
        <w:ind w:left="4091" w:hanging="360"/>
      </w:pPr>
    </w:lvl>
    <w:lvl w:ilvl="4" w:tplc="04090019" w:tentative="1">
      <w:start w:val="1"/>
      <w:numFmt w:val="lowerLetter"/>
      <w:lvlText w:val="%5."/>
      <w:lvlJc w:val="left"/>
      <w:pPr>
        <w:ind w:left="4811" w:hanging="360"/>
      </w:pPr>
    </w:lvl>
    <w:lvl w:ilvl="5" w:tplc="0409001B" w:tentative="1">
      <w:start w:val="1"/>
      <w:numFmt w:val="lowerRoman"/>
      <w:lvlText w:val="%6."/>
      <w:lvlJc w:val="right"/>
      <w:pPr>
        <w:ind w:left="5531" w:hanging="180"/>
      </w:pPr>
    </w:lvl>
    <w:lvl w:ilvl="6" w:tplc="0409000F" w:tentative="1">
      <w:start w:val="1"/>
      <w:numFmt w:val="decimal"/>
      <w:lvlText w:val="%7."/>
      <w:lvlJc w:val="left"/>
      <w:pPr>
        <w:ind w:left="6251" w:hanging="360"/>
      </w:pPr>
    </w:lvl>
    <w:lvl w:ilvl="7" w:tplc="04090019" w:tentative="1">
      <w:start w:val="1"/>
      <w:numFmt w:val="lowerLetter"/>
      <w:lvlText w:val="%8."/>
      <w:lvlJc w:val="left"/>
      <w:pPr>
        <w:ind w:left="6971" w:hanging="360"/>
      </w:pPr>
    </w:lvl>
    <w:lvl w:ilvl="8" w:tplc="0409001B" w:tentative="1">
      <w:start w:val="1"/>
      <w:numFmt w:val="lowerRoman"/>
      <w:lvlText w:val="%9."/>
      <w:lvlJc w:val="right"/>
      <w:pPr>
        <w:ind w:left="7691" w:hanging="180"/>
      </w:pPr>
    </w:lvl>
  </w:abstractNum>
  <w:abstractNum w:abstractNumId="11">
    <w:nsid w:val="33E04739"/>
    <w:multiLevelType w:val="hybridMultilevel"/>
    <w:tmpl w:val="C2408D0A"/>
    <w:lvl w:ilvl="0" w:tplc="BBC2ACE8">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12">
    <w:nsid w:val="349157FC"/>
    <w:multiLevelType w:val="hybridMultilevel"/>
    <w:tmpl w:val="3202FAB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359F5573"/>
    <w:multiLevelType w:val="hybridMultilevel"/>
    <w:tmpl w:val="DA801C6C"/>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4">
    <w:nsid w:val="35BF171D"/>
    <w:multiLevelType w:val="hybridMultilevel"/>
    <w:tmpl w:val="CFB26FD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3967586A"/>
    <w:multiLevelType w:val="hybridMultilevel"/>
    <w:tmpl w:val="42C2772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9DA228C"/>
    <w:multiLevelType w:val="hybridMultilevel"/>
    <w:tmpl w:val="6576C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9B7A63"/>
    <w:multiLevelType w:val="hybridMultilevel"/>
    <w:tmpl w:val="D1C6524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3B1F4542"/>
    <w:multiLevelType w:val="hybridMultilevel"/>
    <w:tmpl w:val="1382BE0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nsid w:val="48675734"/>
    <w:multiLevelType w:val="hybridMultilevel"/>
    <w:tmpl w:val="4EF22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EA01CF"/>
    <w:multiLevelType w:val="hybridMultilevel"/>
    <w:tmpl w:val="46488F88"/>
    <w:lvl w:ilvl="0" w:tplc="7B4EBD7E">
      <w:start w:val="1"/>
      <w:numFmt w:val="lowerLetter"/>
      <w:lvlText w:val="%1."/>
      <w:lvlJc w:val="left"/>
      <w:pPr>
        <w:ind w:left="-131" w:hanging="360"/>
      </w:pPr>
      <w:rPr>
        <w:rFonts w:hint="default"/>
      </w:rPr>
    </w:lvl>
    <w:lvl w:ilvl="1" w:tplc="04090019" w:tentative="1">
      <w:start w:val="1"/>
      <w:numFmt w:val="lowerLetter"/>
      <w:lvlText w:val="%2."/>
      <w:lvlJc w:val="left"/>
      <w:pPr>
        <w:ind w:left="589" w:hanging="360"/>
      </w:pPr>
    </w:lvl>
    <w:lvl w:ilvl="2" w:tplc="0409001B" w:tentative="1">
      <w:start w:val="1"/>
      <w:numFmt w:val="lowerRoman"/>
      <w:lvlText w:val="%3."/>
      <w:lvlJc w:val="right"/>
      <w:pPr>
        <w:ind w:left="1309" w:hanging="180"/>
      </w:pPr>
    </w:lvl>
    <w:lvl w:ilvl="3" w:tplc="0409000F" w:tentative="1">
      <w:start w:val="1"/>
      <w:numFmt w:val="decimal"/>
      <w:lvlText w:val="%4."/>
      <w:lvlJc w:val="left"/>
      <w:pPr>
        <w:ind w:left="2029" w:hanging="360"/>
      </w:pPr>
    </w:lvl>
    <w:lvl w:ilvl="4" w:tplc="04090019" w:tentative="1">
      <w:start w:val="1"/>
      <w:numFmt w:val="lowerLetter"/>
      <w:lvlText w:val="%5."/>
      <w:lvlJc w:val="left"/>
      <w:pPr>
        <w:ind w:left="2749" w:hanging="360"/>
      </w:pPr>
    </w:lvl>
    <w:lvl w:ilvl="5" w:tplc="0409001B" w:tentative="1">
      <w:start w:val="1"/>
      <w:numFmt w:val="lowerRoman"/>
      <w:lvlText w:val="%6."/>
      <w:lvlJc w:val="right"/>
      <w:pPr>
        <w:ind w:left="3469" w:hanging="180"/>
      </w:pPr>
    </w:lvl>
    <w:lvl w:ilvl="6" w:tplc="0409000F" w:tentative="1">
      <w:start w:val="1"/>
      <w:numFmt w:val="decimal"/>
      <w:lvlText w:val="%7."/>
      <w:lvlJc w:val="left"/>
      <w:pPr>
        <w:ind w:left="4189" w:hanging="360"/>
      </w:pPr>
    </w:lvl>
    <w:lvl w:ilvl="7" w:tplc="04090019" w:tentative="1">
      <w:start w:val="1"/>
      <w:numFmt w:val="lowerLetter"/>
      <w:lvlText w:val="%8."/>
      <w:lvlJc w:val="left"/>
      <w:pPr>
        <w:ind w:left="4909" w:hanging="360"/>
      </w:pPr>
    </w:lvl>
    <w:lvl w:ilvl="8" w:tplc="0409001B" w:tentative="1">
      <w:start w:val="1"/>
      <w:numFmt w:val="lowerRoman"/>
      <w:lvlText w:val="%9."/>
      <w:lvlJc w:val="right"/>
      <w:pPr>
        <w:ind w:left="5629" w:hanging="180"/>
      </w:pPr>
    </w:lvl>
  </w:abstractNum>
  <w:abstractNum w:abstractNumId="21">
    <w:nsid w:val="4D296A56"/>
    <w:multiLevelType w:val="hybridMultilevel"/>
    <w:tmpl w:val="25FA5BAA"/>
    <w:lvl w:ilvl="0" w:tplc="0017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nsid w:val="59C77EAA"/>
    <w:multiLevelType w:val="hybridMultilevel"/>
    <w:tmpl w:val="1B70E12A"/>
    <w:lvl w:ilvl="0" w:tplc="00010409">
      <w:start w:val="1"/>
      <w:numFmt w:val="bullet"/>
      <w:lvlText w:val=""/>
      <w:lvlJc w:val="left"/>
      <w:pPr>
        <w:tabs>
          <w:tab w:val="num" w:pos="1364"/>
        </w:tabs>
        <w:ind w:left="1364" w:hanging="360"/>
      </w:pPr>
      <w:rPr>
        <w:rFonts w:ascii="Symbol" w:hAnsi="Symbol" w:hint="default"/>
      </w:rPr>
    </w:lvl>
    <w:lvl w:ilvl="1" w:tplc="00030409" w:tentative="1">
      <w:start w:val="1"/>
      <w:numFmt w:val="bullet"/>
      <w:lvlText w:val="o"/>
      <w:lvlJc w:val="left"/>
      <w:pPr>
        <w:tabs>
          <w:tab w:val="num" w:pos="2084"/>
        </w:tabs>
        <w:ind w:left="2084" w:hanging="360"/>
      </w:pPr>
      <w:rPr>
        <w:rFonts w:ascii="Courier New" w:hAnsi="Courier New" w:hint="default"/>
      </w:rPr>
    </w:lvl>
    <w:lvl w:ilvl="2" w:tplc="00050409" w:tentative="1">
      <w:start w:val="1"/>
      <w:numFmt w:val="bullet"/>
      <w:lvlText w:val=""/>
      <w:lvlJc w:val="left"/>
      <w:pPr>
        <w:tabs>
          <w:tab w:val="num" w:pos="2804"/>
        </w:tabs>
        <w:ind w:left="2804" w:hanging="360"/>
      </w:pPr>
      <w:rPr>
        <w:rFonts w:ascii="Wingdings" w:hAnsi="Wingdings" w:hint="default"/>
      </w:rPr>
    </w:lvl>
    <w:lvl w:ilvl="3" w:tplc="00010409" w:tentative="1">
      <w:start w:val="1"/>
      <w:numFmt w:val="bullet"/>
      <w:lvlText w:val=""/>
      <w:lvlJc w:val="left"/>
      <w:pPr>
        <w:tabs>
          <w:tab w:val="num" w:pos="3524"/>
        </w:tabs>
        <w:ind w:left="3524" w:hanging="360"/>
      </w:pPr>
      <w:rPr>
        <w:rFonts w:ascii="Symbol" w:hAnsi="Symbol" w:hint="default"/>
      </w:rPr>
    </w:lvl>
    <w:lvl w:ilvl="4" w:tplc="00030409" w:tentative="1">
      <w:start w:val="1"/>
      <w:numFmt w:val="bullet"/>
      <w:lvlText w:val="o"/>
      <w:lvlJc w:val="left"/>
      <w:pPr>
        <w:tabs>
          <w:tab w:val="num" w:pos="4244"/>
        </w:tabs>
        <w:ind w:left="4244" w:hanging="360"/>
      </w:pPr>
      <w:rPr>
        <w:rFonts w:ascii="Courier New" w:hAnsi="Courier New" w:hint="default"/>
      </w:rPr>
    </w:lvl>
    <w:lvl w:ilvl="5" w:tplc="00050409" w:tentative="1">
      <w:start w:val="1"/>
      <w:numFmt w:val="bullet"/>
      <w:lvlText w:val=""/>
      <w:lvlJc w:val="left"/>
      <w:pPr>
        <w:tabs>
          <w:tab w:val="num" w:pos="4964"/>
        </w:tabs>
        <w:ind w:left="4964" w:hanging="360"/>
      </w:pPr>
      <w:rPr>
        <w:rFonts w:ascii="Wingdings" w:hAnsi="Wingdings" w:hint="default"/>
      </w:rPr>
    </w:lvl>
    <w:lvl w:ilvl="6" w:tplc="00010409" w:tentative="1">
      <w:start w:val="1"/>
      <w:numFmt w:val="bullet"/>
      <w:lvlText w:val=""/>
      <w:lvlJc w:val="left"/>
      <w:pPr>
        <w:tabs>
          <w:tab w:val="num" w:pos="5684"/>
        </w:tabs>
        <w:ind w:left="5684" w:hanging="360"/>
      </w:pPr>
      <w:rPr>
        <w:rFonts w:ascii="Symbol" w:hAnsi="Symbol" w:hint="default"/>
      </w:rPr>
    </w:lvl>
    <w:lvl w:ilvl="7" w:tplc="00030409" w:tentative="1">
      <w:start w:val="1"/>
      <w:numFmt w:val="bullet"/>
      <w:lvlText w:val="o"/>
      <w:lvlJc w:val="left"/>
      <w:pPr>
        <w:tabs>
          <w:tab w:val="num" w:pos="6404"/>
        </w:tabs>
        <w:ind w:left="6404" w:hanging="360"/>
      </w:pPr>
      <w:rPr>
        <w:rFonts w:ascii="Courier New" w:hAnsi="Courier New" w:hint="default"/>
      </w:rPr>
    </w:lvl>
    <w:lvl w:ilvl="8" w:tplc="00050409" w:tentative="1">
      <w:start w:val="1"/>
      <w:numFmt w:val="bullet"/>
      <w:lvlText w:val=""/>
      <w:lvlJc w:val="left"/>
      <w:pPr>
        <w:tabs>
          <w:tab w:val="num" w:pos="7124"/>
        </w:tabs>
        <w:ind w:left="7124" w:hanging="360"/>
      </w:pPr>
      <w:rPr>
        <w:rFonts w:ascii="Wingdings" w:hAnsi="Wingdings" w:hint="default"/>
      </w:rPr>
    </w:lvl>
  </w:abstractNum>
  <w:abstractNum w:abstractNumId="23">
    <w:nsid w:val="5EA932AF"/>
    <w:multiLevelType w:val="hybridMultilevel"/>
    <w:tmpl w:val="5B761F38"/>
    <w:lvl w:ilvl="0" w:tplc="00010409">
      <w:start w:val="1"/>
      <w:numFmt w:val="bullet"/>
      <w:lvlText w:val=""/>
      <w:lvlJc w:val="left"/>
      <w:pPr>
        <w:tabs>
          <w:tab w:val="num" w:pos="1287"/>
        </w:tabs>
        <w:ind w:left="1287" w:hanging="360"/>
      </w:pPr>
      <w:rPr>
        <w:rFonts w:ascii="Symbol" w:hAnsi="Symbol" w:hint="default"/>
      </w:rPr>
    </w:lvl>
    <w:lvl w:ilvl="1" w:tplc="00030409" w:tentative="1">
      <w:start w:val="1"/>
      <w:numFmt w:val="bullet"/>
      <w:lvlText w:val="o"/>
      <w:lvlJc w:val="left"/>
      <w:pPr>
        <w:tabs>
          <w:tab w:val="num" w:pos="2007"/>
        </w:tabs>
        <w:ind w:left="2007" w:hanging="360"/>
      </w:pPr>
      <w:rPr>
        <w:rFonts w:ascii="Courier New" w:hAnsi="Courier New" w:hint="default"/>
      </w:rPr>
    </w:lvl>
    <w:lvl w:ilvl="2" w:tplc="00050409" w:tentative="1">
      <w:start w:val="1"/>
      <w:numFmt w:val="bullet"/>
      <w:lvlText w:val=""/>
      <w:lvlJc w:val="left"/>
      <w:pPr>
        <w:tabs>
          <w:tab w:val="num" w:pos="2727"/>
        </w:tabs>
        <w:ind w:left="2727" w:hanging="360"/>
      </w:pPr>
      <w:rPr>
        <w:rFonts w:ascii="Wingdings" w:hAnsi="Wingdings" w:hint="default"/>
      </w:rPr>
    </w:lvl>
    <w:lvl w:ilvl="3" w:tplc="00010409" w:tentative="1">
      <w:start w:val="1"/>
      <w:numFmt w:val="bullet"/>
      <w:lvlText w:val=""/>
      <w:lvlJc w:val="left"/>
      <w:pPr>
        <w:tabs>
          <w:tab w:val="num" w:pos="3447"/>
        </w:tabs>
        <w:ind w:left="3447" w:hanging="360"/>
      </w:pPr>
      <w:rPr>
        <w:rFonts w:ascii="Symbol" w:hAnsi="Symbol" w:hint="default"/>
      </w:rPr>
    </w:lvl>
    <w:lvl w:ilvl="4" w:tplc="00030409" w:tentative="1">
      <w:start w:val="1"/>
      <w:numFmt w:val="bullet"/>
      <w:lvlText w:val="o"/>
      <w:lvlJc w:val="left"/>
      <w:pPr>
        <w:tabs>
          <w:tab w:val="num" w:pos="4167"/>
        </w:tabs>
        <w:ind w:left="4167" w:hanging="360"/>
      </w:pPr>
      <w:rPr>
        <w:rFonts w:ascii="Courier New" w:hAnsi="Courier New" w:hint="default"/>
      </w:rPr>
    </w:lvl>
    <w:lvl w:ilvl="5" w:tplc="00050409" w:tentative="1">
      <w:start w:val="1"/>
      <w:numFmt w:val="bullet"/>
      <w:lvlText w:val=""/>
      <w:lvlJc w:val="left"/>
      <w:pPr>
        <w:tabs>
          <w:tab w:val="num" w:pos="4887"/>
        </w:tabs>
        <w:ind w:left="4887" w:hanging="360"/>
      </w:pPr>
      <w:rPr>
        <w:rFonts w:ascii="Wingdings" w:hAnsi="Wingdings" w:hint="default"/>
      </w:rPr>
    </w:lvl>
    <w:lvl w:ilvl="6" w:tplc="00010409" w:tentative="1">
      <w:start w:val="1"/>
      <w:numFmt w:val="bullet"/>
      <w:lvlText w:val=""/>
      <w:lvlJc w:val="left"/>
      <w:pPr>
        <w:tabs>
          <w:tab w:val="num" w:pos="5607"/>
        </w:tabs>
        <w:ind w:left="5607" w:hanging="360"/>
      </w:pPr>
      <w:rPr>
        <w:rFonts w:ascii="Symbol" w:hAnsi="Symbol" w:hint="default"/>
      </w:rPr>
    </w:lvl>
    <w:lvl w:ilvl="7" w:tplc="00030409" w:tentative="1">
      <w:start w:val="1"/>
      <w:numFmt w:val="bullet"/>
      <w:lvlText w:val="o"/>
      <w:lvlJc w:val="left"/>
      <w:pPr>
        <w:tabs>
          <w:tab w:val="num" w:pos="6327"/>
        </w:tabs>
        <w:ind w:left="6327" w:hanging="360"/>
      </w:pPr>
      <w:rPr>
        <w:rFonts w:ascii="Courier New" w:hAnsi="Courier New" w:hint="default"/>
      </w:rPr>
    </w:lvl>
    <w:lvl w:ilvl="8" w:tplc="00050409" w:tentative="1">
      <w:start w:val="1"/>
      <w:numFmt w:val="bullet"/>
      <w:lvlText w:val=""/>
      <w:lvlJc w:val="left"/>
      <w:pPr>
        <w:tabs>
          <w:tab w:val="num" w:pos="7047"/>
        </w:tabs>
        <w:ind w:left="7047" w:hanging="360"/>
      </w:pPr>
      <w:rPr>
        <w:rFonts w:ascii="Wingdings" w:hAnsi="Wingdings" w:hint="default"/>
      </w:rPr>
    </w:lvl>
  </w:abstractNum>
  <w:abstractNum w:abstractNumId="24">
    <w:nsid w:val="5FE4011F"/>
    <w:multiLevelType w:val="hybridMultilevel"/>
    <w:tmpl w:val="9AD2ED16"/>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nsid w:val="626B7513"/>
    <w:multiLevelType w:val="hybridMultilevel"/>
    <w:tmpl w:val="CC0A29B2"/>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nsid w:val="67D948B5"/>
    <w:multiLevelType w:val="hybridMultilevel"/>
    <w:tmpl w:val="F37A38B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682B19BD"/>
    <w:multiLevelType w:val="hybridMultilevel"/>
    <w:tmpl w:val="58C043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69B81454"/>
    <w:multiLevelType w:val="hybridMultilevel"/>
    <w:tmpl w:val="09625D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6B142EC5"/>
    <w:multiLevelType w:val="hybridMultilevel"/>
    <w:tmpl w:val="99A4C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4"/>
  </w:num>
  <w:num w:numId="5">
    <w:abstractNumId w:val="28"/>
  </w:num>
  <w:num w:numId="6">
    <w:abstractNumId w:val="12"/>
  </w:num>
  <w:num w:numId="7">
    <w:abstractNumId w:val="4"/>
  </w:num>
  <w:num w:numId="8">
    <w:abstractNumId w:val="8"/>
  </w:num>
  <w:num w:numId="9">
    <w:abstractNumId w:val="3"/>
  </w:num>
  <w:num w:numId="10">
    <w:abstractNumId w:val="27"/>
  </w:num>
  <w:num w:numId="11">
    <w:abstractNumId w:val="17"/>
  </w:num>
  <w:num w:numId="12">
    <w:abstractNumId w:val="6"/>
  </w:num>
  <w:num w:numId="13">
    <w:abstractNumId w:val="15"/>
  </w:num>
  <w:num w:numId="14">
    <w:abstractNumId w:val="5"/>
  </w:num>
  <w:num w:numId="15">
    <w:abstractNumId w:val="9"/>
  </w:num>
  <w:num w:numId="16">
    <w:abstractNumId w:val="22"/>
  </w:num>
  <w:num w:numId="17">
    <w:abstractNumId w:val="23"/>
  </w:num>
  <w:num w:numId="18">
    <w:abstractNumId w:val="7"/>
  </w:num>
  <w:num w:numId="19">
    <w:abstractNumId w:val="21"/>
  </w:num>
  <w:num w:numId="20">
    <w:abstractNumId w:val="18"/>
  </w:num>
  <w:num w:numId="21">
    <w:abstractNumId w:val="26"/>
  </w:num>
  <w:num w:numId="22">
    <w:abstractNumId w:val="25"/>
  </w:num>
  <w:num w:numId="23">
    <w:abstractNumId w:val="13"/>
  </w:num>
  <w:num w:numId="24">
    <w:abstractNumId w:val="20"/>
  </w:num>
  <w:num w:numId="25">
    <w:abstractNumId w:val="11"/>
  </w:num>
  <w:num w:numId="26">
    <w:abstractNumId w:val="19"/>
  </w:num>
  <w:num w:numId="27">
    <w:abstractNumId w:val="10"/>
  </w:num>
  <w:num w:numId="28">
    <w:abstractNumId w:val="16"/>
  </w:num>
  <w:num w:numId="29">
    <w:abstractNumId w:val="29"/>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F01"/>
    <w:rsid w:val="0005797E"/>
    <w:rsid w:val="00073EDA"/>
    <w:rsid w:val="00087C8A"/>
    <w:rsid w:val="00094A38"/>
    <w:rsid w:val="00095317"/>
    <w:rsid w:val="000C1AE5"/>
    <w:rsid w:val="000F6F13"/>
    <w:rsid w:val="0014004B"/>
    <w:rsid w:val="00170B7C"/>
    <w:rsid w:val="001758FB"/>
    <w:rsid w:val="001B00E3"/>
    <w:rsid w:val="001E0EEC"/>
    <w:rsid w:val="00215174"/>
    <w:rsid w:val="00234863"/>
    <w:rsid w:val="00245EC6"/>
    <w:rsid w:val="00276DF6"/>
    <w:rsid w:val="0031354E"/>
    <w:rsid w:val="00350B2D"/>
    <w:rsid w:val="00373CC8"/>
    <w:rsid w:val="003B68E2"/>
    <w:rsid w:val="003D23E2"/>
    <w:rsid w:val="003F62C2"/>
    <w:rsid w:val="0040014A"/>
    <w:rsid w:val="0040336C"/>
    <w:rsid w:val="00492F04"/>
    <w:rsid w:val="0049795E"/>
    <w:rsid w:val="00497EE3"/>
    <w:rsid w:val="004C5DDD"/>
    <w:rsid w:val="004D1C78"/>
    <w:rsid w:val="00530CCC"/>
    <w:rsid w:val="005D57D7"/>
    <w:rsid w:val="005F0B15"/>
    <w:rsid w:val="00651AC8"/>
    <w:rsid w:val="00670F01"/>
    <w:rsid w:val="006943B5"/>
    <w:rsid w:val="006A794E"/>
    <w:rsid w:val="006C2BE8"/>
    <w:rsid w:val="006F023D"/>
    <w:rsid w:val="00714DB1"/>
    <w:rsid w:val="007203DE"/>
    <w:rsid w:val="00721A6C"/>
    <w:rsid w:val="00746121"/>
    <w:rsid w:val="00774995"/>
    <w:rsid w:val="00774F77"/>
    <w:rsid w:val="00833661"/>
    <w:rsid w:val="008558F8"/>
    <w:rsid w:val="00862712"/>
    <w:rsid w:val="00871F84"/>
    <w:rsid w:val="008739BB"/>
    <w:rsid w:val="00877289"/>
    <w:rsid w:val="008A53F7"/>
    <w:rsid w:val="008C4BA0"/>
    <w:rsid w:val="009071AC"/>
    <w:rsid w:val="00924948"/>
    <w:rsid w:val="00951089"/>
    <w:rsid w:val="00967F8B"/>
    <w:rsid w:val="009B59A4"/>
    <w:rsid w:val="009B5E78"/>
    <w:rsid w:val="009B7F00"/>
    <w:rsid w:val="00A121B2"/>
    <w:rsid w:val="00A302ED"/>
    <w:rsid w:val="00A34EA8"/>
    <w:rsid w:val="00A657DD"/>
    <w:rsid w:val="00A92AF2"/>
    <w:rsid w:val="00AB6530"/>
    <w:rsid w:val="00AE3133"/>
    <w:rsid w:val="00B03914"/>
    <w:rsid w:val="00B212A4"/>
    <w:rsid w:val="00B67BAF"/>
    <w:rsid w:val="00B80C33"/>
    <w:rsid w:val="00C05A9B"/>
    <w:rsid w:val="00C40B47"/>
    <w:rsid w:val="00C572F6"/>
    <w:rsid w:val="00C65D85"/>
    <w:rsid w:val="00CC1589"/>
    <w:rsid w:val="00CC2EB4"/>
    <w:rsid w:val="00CD57D0"/>
    <w:rsid w:val="00CE29CE"/>
    <w:rsid w:val="00D73B0F"/>
    <w:rsid w:val="00DA5E66"/>
    <w:rsid w:val="00DB592B"/>
    <w:rsid w:val="00DD6D19"/>
    <w:rsid w:val="00DE4328"/>
    <w:rsid w:val="00DF5534"/>
    <w:rsid w:val="00E03C44"/>
    <w:rsid w:val="00E23CD0"/>
    <w:rsid w:val="00E23EB5"/>
    <w:rsid w:val="00E67B8B"/>
    <w:rsid w:val="00F068DA"/>
    <w:rsid w:val="00F2407B"/>
    <w:rsid w:val="00F3208F"/>
    <w:rsid w:val="00FA6369"/>
    <w:rsid w:val="00FC3024"/>
    <w:rsid w:val="00FD71B4"/>
    <w:rsid w:val="00FF2D7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91FBC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8z0">
    <w:name w:val="WW8Num8z0"/>
    <w:rPr>
      <w:rFonts w:ascii="Chalkboard" w:hAnsi="Chalkboard"/>
    </w:rPr>
  </w:style>
  <w:style w:type="character" w:customStyle="1" w:styleId="WW8Num13z0">
    <w:name w:val="WW8Num13z0"/>
    <w:rPr>
      <w:b/>
    </w:rPr>
  </w:style>
  <w:style w:type="character" w:customStyle="1" w:styleId="WW8Num15z0">
    <w:name w:val="WW8Num15z0"/>
    <w:rPr>
      <w:b w:val="0"/>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5z0">
    <w:name w:val="WW8Num25z0"/>
    <w:rPr>
      <w:rFonts w:ascii="Times New Roman" w:hAnsi="Times New Roman"/>
      <w:b w:val="0"/>
      <w:sz w:val="28"/>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Bullets">
    <w:name w:val="Bullets"/>
    <w:rPr>
      <w:rFonts w:ascii="OpenSymbol" w:eastAsia="OpenSymbol" w:hAnsi="OpenSymbol" w:cs="OpenSymbol"/>
    </w:rPr>
  </w:style>
  <w:style w:type="character" w:styleId="Hyperlink">
    <w:name w:val="Hyperlink"/>
    <w:rPr>
      <w:noProof w:val="0"/>
      <w:color w:val="000080"/>
      <w:u w:val="single"/>
    </w:rPr>
  </w:style>
  <w:style w:type="character" w:customStyle="1" w:styleId="NumberingSymbols">
    <w:name w:val="Numbering Symbols"/>
  </w:style>
  <w:style w:type="character" w:customStyle="1" w:styleId="WW8Num9z0">
    <w:name w:val="WW8Num9z0"/>
    <w:rPr>
      <w:rFonts w:ascii="Times New Roman" w:hAnsi="Times New Roman" w:cs="Times New Roman"/>
      <w:b w:val="0"/>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table" w:styleId="TableGrid">
    <w:name w:val="Table Grid"/>
    <w:basedOn w:val="TableNormal"/>
    <w:rsid w:val="00670F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F440A1"/>
    <w:rPr>
      <w:color w:val="800080"/>
      <w:u w:val="single"/>
    </w:rPr>
  </w:style>
  <w:style w:type="paragraph" w:styleId="BalloonText">
    <w:name w:val="Balloon Text"/>
    <w:basedOn w:val="Normal"/>
    <w:link w:val="BalloonTextChar"/>
    <w:uiPriority w:val="99"/>
    <w:semiHidden/>
    <w:unhideWhenUsed/>
    <w:rsid w:val="00F3208F"/>
    <w:rPr>
      <w:rFonts w:ascii="Lucida Grande" w:hAnsi="Lucida Grande"/>
      <w:sz w:val="18"/>
      <w:szCs w:val="18"/>
    </w:rPr>
  </w:style>
  <w:style w:type="character" w:customStyle="1" w:styleId="BalloonTextChar">
    <w:name w:val="Balloon Text Char"/>
    <w:basedOn w:val="DefaultParagraphFont"/>
    <w:link w:val="BalloonText"/>
    <w:uiPriority w:val="99"/>
    <w:semiHidden/>
    <w:rsid w:val="00F3208F"/>
    <w:rPr>
      <w:rFonts w:ascii="Lucida Grande" w:hAnsi="Lucida Grande"/>
      <w:sz w:val="18"/>
      <w:szCs w:val="18"/>
      <w:lang w:val="en-US"/>
    </w:rPr>
  </w:style>
  <w:style w:type="paragraph" w:styleId="ListParagraph">
    <w:name w:val="List Paragraph"/>
    <w:basedOn w:val="Normal"/>
    <w:uiPriority w:val="34"/>
    <w:qFormat/>
    <w:rsid w:val="00DD6D19"/>
    <w:pPr>
      <w:widowControl/>
      <w:suppressAutoHyphens w:val="0"/>
      <w:ind w:left="720"/>
      <w:contextualSpacing/>
    </w:pPr>
    <w:rPr>
      <w:rFonts w:eastAsiaTheme="minorEastAs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8z0">
    <w:name w:val="WW8Num8z0"/>
    <w:rPr>
      <w:rFonts w:ascii="Chalkboard" w:hAnsi="Chalkboard"/>
    </w:rPr>
  </w:style>
  <w:style w:type="character" w:customStyle="1" w:styleId="WW8Num13z0">
    <w:name w:val="WW8Num13z0"/>
    <w:rPr>
      <w:b/>
    </w:rPr>
  </w:style>
  <w:style w:type="character" w:customStyle="1" w:styleId="WW8Num15z0">
    <w:name w:val="WW8Num15z0"/>
    <w:rPr>
      <w:b w:val="0"/>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5z0">
    <w:name w:val="WW8Num25z0"/>
    <w:rPr>
      <w:rFonts w:ascii="Times New Roman" w:hAnsi="Times New Roman"/>
      <w:b w:val="0"/>
      <w:sz w:val="28"/>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Bullets">
    <w:name w:val="Bullets"/>
    <w:rPr>
      <w:rFonts w:ascii="OpenSymbol" w:eastAsia="OpenSymbol" w:hAnsi="OpenSymbol" w:cs="OpenSymbol"/>
    </w:rPr>
  </w:style>
  <w:style w:type="character" w:styleId="Hyperlink">
    <w:name w:val="Hyperlink"/>
    <w:rPr>
      <w:noProof w:val="0"/>
      <w:color w:val="000080"/>
      <w:u w:val="single"/>
    </w:rPr>
  </w:style>
  <w:style w:type="character" w:customStyle="1" w:styleId="NumberingSymbols">
    <w:name w:val="Numbering Symbols"/>
  </w:style>
  <w:style w:type="character" w:customStyle="1" w:styleId="WW8Num9z0">
    <w:name w:val="WW8Num9z0"/>
    <w:rPr>
      <w:rFonts w:ascii="Times New Roman" w:hAnsi="Times New Roman" w:cs="Times New Roman"/>
      <w:b w:val="0"/>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table" w:styleId="TableGrid">
    <w:name w:val="Table Grid"/>
    <w:basedOn w:val="TableNormal"/>
    <w:rsid w:val="00670F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F440A1"/>
    <w:rPr>
      <w:color w:val="800080"/>
      <w:u w:val="single"/>
    </w:rPr>
  </w:style>
  <w:style w:type="paragraph" w:styleId="BalloonText">
    <w:name w:val="Balloon Text"/>
    <w:basedOn w:val="Normal"/>
    <w:link w:val="BalloonTextChar"/>
    <w:uiPriority w:val="99"/>
    <w:semiHidden/>
    <w:unhideWhenUsed/>
    <w:rsid w:val="00F3208F"/>
    <w:rPr>
      <w:rFonts w:ascii="Lucida Grande" w:hAnsi="Lucida Grande"/>
      <w:sz w:val="18"/>
      <w:szCs w:val="18"/>
    </w:rPr>
  </w:style>
  <w:style w:type="character" w:customStyle="1" w:styleId="BalloonTextChar">
    <w:name w:val="Balloon Text Char"/>
    <w:basedOn w:val="DefaultParagraphFont"/>
    <w:link w:val="BalloonText"/>
    <w:uiPriority w:val="99"/>
    <w:semiHidden/>
    <w:rsid w:val="00F3208F"/>
    <w:rPr>
      <w:rFonts w:ascii="Lucida Grande" w:hAnsi="Lucida Grande"/>
      <w:sz w:val="18"/>
      <w:szCs w:val="18"/>
      <w:lang w:val="en-US"/>
    </w:rPr>
  </w:style>
  <w:style w:type="paragraph" w:styleId="ListParagraph">
    <w:name w:val="List Paragraph"/>
    <w:basedOn w:val="Normal"/>
    <w:uiPriority w:val="34"/>
    <w:qFormat/>
    <w:rsid w:val="00DD6D19"/>
    <w:pPr>
      <w:widowControl/>
      <w:suppressAutoHyphens w:val="0"/>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3E462-C613-BB45-9038-23B9624C1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7</Words>
  <Characters>44</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50</CharactersWithSpaces>
  <SharedDoc>false</SharedDoc>
  <HLinks>
    <vt:vector size="6" baseType="variant">
      <vt:variant>
        <vt:i4>5701725</vt:i4>
      </vt:variant>
      <vt:variant>
        <vt:i4>3381</vt:i4>
      </vt:variant>
      <vt:variant>
        <vt:i4>1025</vt:i4>
      </vt:variant>
      <vt:variant>
        <vt:i4>1</vt:i4>
      </vt:variant>
      <vt:variant>
        <vt:lpwstr>AA049755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Stephen Moran</dc:creator>
  <cp:keywords/>
  <dc:description/>
  <cp:lastModifiedBy>Stephen Moran</cp:lastModifiedBy>
  <cp:revision>5</cp:revision>
  <cp:lastPrinted>2011-11-03T18:49:00Z</cp:lastPrinted>
  <dcterms:created xsi:type="dcterms:W3CDTF">2011-11-16T21:20:00Z</dcterms:created>
  <dcterms:modified xsi:type="dcterms:W3CDTF">2011-11-18T00:11:00Z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-813453555</vt:i4>
  </property>
  <property fmtid="{D5CDD505-2E9C-101B-9397-08002B2CF9AE}" pid="3" name="_AuthorEmail">
    <vt:lpwstr>tts@ihug.co.nz</vt:lpwstr>
  </property>
  <property fmtid="{D5CDD505-2E9C-101B-9397-08002B2CF9AE}" pid="4" name="_AuthorEmailDisplayName">
    <vt:lpwstr>TTS Ltd</vt:lpwstr>
  </property>
  <property fmtid="{D5CDD505-2E9C-101B-9397-08002B2CF9AE}" pid="5" name="_EmailSubject">
    <vt:lpwstr>Connor's homework</vt:lpwstr>
  </property>
</Properties>
</file>